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D89" w:rsidRPr="00DD1D89" w:rsidRDefault="00DD1D89" w:rsidP="00DD1D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1D89">
        <w:rPr>
          <w:rFonts w:ascii="Times New Roman" w:hAnsi="Times New Roman" w:cs="Times New Roman"/>
          <w:b/>
          <w:sz w:val="24"/>
          <w:szCs w:val="24"/>
        </w:rPr>
        <w:t xml:space="preserve">Государственное казенное общеобразовательное учреждение </w:t>
      </w:r>
      <w:r w:rsidRPr="00DD1D89">
        <w:rPr>
          <w:rFonts w:ascii="Times New Roman" w:hAnsi="Times New Roman" w:cs="Times New Roman"/>
          <w:b/>
          <w:sz w:val="24"/>
          <w:szCs w:val="24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DD1D89" w:rsidRPr="00DD1D89" w:rsidTr="00DD1D89">
        <w:tc>
          <w:tcPr>
            <w:tcW w:w="3511" w:type="dxa"/>
            <w:shd w:val="clear" w:color="auto" w:fill="auto"/>
          </w:tcPr>
          <w:p w:rsidR="00DD1D89" w:rsidRPr="00DD1D89" w:rsidRDefault="00DD1D89" w:rsidP="00DD1D89">
            <w:pPr>
              <w:spacing w:line="240" w:lineRule="auto"/>
              <w:ind w:right="-143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«Согласована»</w:t>
            </w:r>
            <w:r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</w:t>
            </w:r>
            <w:proofErr w:type="spellStart"/>
            <w:r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РуководительМО</w:t>
            </w:r>
            <w:proofErr w:type="spellEnd"/>
            <w:r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_________( Э.А.  </w:t>
            </w:r>
            <w:proofErr w:type="spellStart"/>
            <w:proofErr w:type="gramStart"/>
            <w:r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Довгаль</w:t>
            </w:r>
            <w:proofErr w:type="spellEnd"/>
            <w:r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</w:p>
          <w:p w:rsidR="00DD1D89" w:rsidRPr="00DD1D89" w:rsidRDefault="00DD1D89" w:rsidP="00DD1D89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Принята решением педагогического совета протокол </w:t>
            </w:r>
          </w:p>
          <w:p w:rsidR="00DD1D89" w:rsidRPr="00DD1D89" w:rsidRDefault="001C5FB2" w:rsidP="00DD1D89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28 августа 2025</w:t>
            </w:r>
            <w:r w:rsidR="00DD1D89"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№ 1</w:t>
            </w:r>
          </w:p>
          <w:p w:rsidR="00DD1D89" w:rsidRPr="00DD1D89" w:rsidRDefault="00DD1D89" w:rsidP="00DD1D89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D1D89" w:rsidRPr="00DD1D89" w:rsidRDefault="00DD1D89" w:rsidP="00DD1D89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Рассмотрена</w:t>
            </w:r>
            <w:r w:rsidR="001C5F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заседании МО</w:t>
            </w:r>
            <w:r w:rsidR="001C5F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</w:t>
            </w:r>
            <w:r w:rsidR="001C5F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от 28 августа 2025</w:t>
            </w:r>
            <w:r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№1</w:t>
            </w:r>
          </w:p>
        </w:tc>
        <w:tc>
          <w:tcPr>
            <w:tcW w:w="3118" w:type="dxa"/>
            <w:shd w:val="clear" w:color="auto" w:fill="auto"/>
          </w:tcPr>
          <w:p w:rsidR="00DD1D89" w:rsidRPr="00DD1D89" w:rsidRDefault="00DD1D89" w:rsidP="00DD1D89">
            <w:pPr>
              <w:spacing w:line="240" w:lineRule="auto"/>
              <w:ind w:right="-143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«Согласована»</w:t>
            </w:r>
            <w:r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заместитель директора</w:t>
            </w:r>
            <w:r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DD1D89" w:rsidRPr="00DD1D89" w:rsidRDefault="00DD1D89" w:rsidP="00DD1D89">
            <w:pPr>
              <w:tabs>
                <w:tab w:val="left" w:pos="0"/>
                <w:tab w:val="left" w:pos="6237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«Утверждена» </w:t>
            </w:r>
            <w:r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директор ГКОУ </w:t>
            </w:r>
          </w:p>
          <w:p w:rsidR="00DD1D89" w:rsidRPr="00DD1D89" w:rsidRDefault="00DD1D89" w:rsidP="00DD1D89">
            <w:pPr>
              <w:tabs>
                <w:tab w:val="left" w:pos="0"/>
                <w:tab w:val="left" w:pos="6237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«Волгоградская школа-интернат №2</w:t>
            </w:r>
          </w:p>
          <w:p w:rsidR="00DD1D89" w:rsidRPr="00DD1D89" w:rsidRDefault="00DD1D89" w:rsidP="00DD1D89">
            <w:pPr>
              <w:tabs>
                <w:tab w:val="left" w:pos="0"/>
                <w:tab w:val="left" w:pos="6237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 (</w:t>
            </w:r>
            <w:proofErr w:type="spellStart"/>
            <w:r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А.М.Небыков</w:t>
            </w:r>
            <w:proofErr w:type="spellEnd"/>
            <w:r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D1D89" w:rsidRPr="00DD1D89" w:rsidTr="00DD1D89">
        <w:tc>
          <w:tcPr>
            <w:tcW w:w="3511" w:type="dxa"/>
            <w:shd w:val="clear" w:color="auto" w:fill="auto"/>
          </w:tcPr>
          <w:p w:rsidR="00DD1D89" w:rsidRPr="00DD1D89" w:rsidRDefault="00DD1D89" w:rsidP="00DD1D89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DD1D89" w:rsidRPr="00DD1D89" w:rsidRDefault="00DD1D89" w:rsidP="00DD1D89">
            <w:pPr>
              <w:spacing w:line="240" w:lineRule="auto"/>
              <w:ind w:right="-143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DD1D89" w:rsidRPr="00DD1D89" w:rsidRDefault="00DD1D89" w:rsidP="00DD1D89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Введена в действие приказом</w:t>
            </w:r>
          </w:p>
          <w:p w:rsidR="00DD1D89" w:rsidRPr="00DD1D89" w:rsidRDefault="001C5FB2" w:rsidP="00DD1D89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28 </w:t>
            </w:r>
            <w:r w:rsidR="00DD1D89"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августа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  <w:r w:rsidR="00DD1D89"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№ 312</w:t>
            </w:r>
          </w:p>
          <w:p w:rsidR="00DD1D89" w:rsidRPr="00DD1D89" w:rsidRDefault="00DD1D89" w:rsidP="00DD1D89">
            <w:pPr>
              <w:tabs>
                <w:tab w:val="left" w:pos="0"/>
                <w:tab w:val="left" w:pos="6237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4F12" w:rsidRDefault="00944F12" w:rsidP="00944F1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944F12" w:rsidRDefault="00944F12" w:rsidP="00944F1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944F12" w:rsidRDefault="00944F12" w:rsidP="00944F1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944F12" w:rsidRDefault="00944F12" w:rsidP="00944F1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944F12" w:rsidRDefault="00944F12" w:rsidP="00944F1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27D52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1C5FB2" w:rsidRPr="00427D52" w:rsidRDefault="001C5FB2" w:rsidP="00944F1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учебному предмету</w:t>
      </w:r>
    </w:p>
    <w:p w:rsidR="00944F12" w:rsidRPr="00427D52" w:rsidRDefault="001C5FB2" w:rsidP="00944F1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«Математические представления и конструирование»</w:t>
      </w:r>
    </w:p>
    <w:p w:rsidR="00944F12" w:rsidRDefault="001C5FB2" w:rsidP="00944F1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для </w:t>
      </w:r>
      <w:r w:rsidR="00944F12">
        <w:rPr>
          <w:rFonts w:ascii="Times New Roman" w:hAnsi="Times New Roman" w:cs="Times New Roman"/>
          <w:b/>
          <w:sz w:val="32"/>
        </w:rPr>
        <w:t>11</w:t>
      </w:r>
      <w:r w:rsidR="00944F12" w:rsidRPr="00427D52">
        <w:rPr>
          <w:rFonts w:ascii="Times New Roman" w:hAnsi="Times New Roman" w:cs="Times New Roman"/>
          <w:b/>
          <w:sz w:val="32"/>
        </w:rPr>
        <w:t xml:space="preserve"> «</w:t>
      </w:r>
      <w:r>
        <w:rPr>
          <w:rFonts w:ascii="Times New Roman" w:hAnsi="Times New Roman" w:cs="Times New Roman"/>
          <w:b/>
          <w:sz w:val="32"/>
        </w:rPr>
        <w:t>В</w:t>
      </w:r>
      <w:r w:rsidR="00944F12" w:rsidRPr="00427D52">
        <w:rPr>
          <w:rFonts w:ascii="Times New Roman" w:hAnsi="Times New Roman" w:cs="Times New Roman"/>
          <w:b/>
          <w:sz w:val="32"/>
        </w:rPr>
        <w:t>»</w:t>
      </w:r>
      <w:r w:rsidR="00944F12">
        <w:rPr>
          <w:rFonts w:ascii="Times New Roman" w:hAnsi="Times New Roman" w:cs="Times New Roman"/>
          <w:b/>
          <w:sz w:val="32"/>
        </w:rPr>
        <w:t xml:space="preserve"> </w:t>
      </w:r>
      <w:r w:rsidR="00944F12" w:rsidRPr="00427D52">
        <w:rPr>
          <w:rFonts w:ascii="Times New Roman" w:hAnsi="Times New Roman" w:cs="Times New Roman"/>
          <w:b/>
          <w:sz w:val="32"/>
        </w:rPr>
        <w:t>класс</w:t>
      </w:r>
      <w:r>
        <w:rPr>
          <w:rFonts w:ascii="Times New Roman" w:hAnsi="Times New Roman" w:cs="Times New Roman"/>
          <w:b/>
          <w:sz w:val="32"/>
        </w:rPr>
        <w:t>а</w:t>
      </w:r>
      <w:r w:rsidR="00944F12">
        <w:rPr>
          <w:rFonts w:ascii="Times New Roman" w:hAnsi="Times New Roman" w:cs="Times New Roman"/>
          <w:b/>
          <w:sz w:val="32"/>
        </w:rPr>
        <w:t xml:space="preserve"> (вариант 2)</w:t>
      </w:r>
    </w:p>
    <w:p w:rsidR="001C5FB2" w:rsidRPr="00427D52" w:rsidRDefault="001C5FB2" w:rsidP="00944F1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на 2025-2026 учебный год</w:t>
      </w:r>
    </w:p>
    <w:p w:rsidR="00944F12" w:rsidRDefault="00944F12" w:rsidP="00944F1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944F12" w:rsidRDefault="00944F12" w:rsidP="00944F1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944F12" w:rsidRDefault="00944F12" w:rsidP="00944F1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944F12" w:rsidRDefault="00944F12" w:rsidP="00944F1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944F12" w:rsidRDefault="00944F12" w:rsidP="00944F1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944F12" w:rsidRDefault="00944F12" w:rsidP="00944F1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944F12" w:rsidRPr="00287D49" w:rsidTr="00944F12">
        <w:tc>
          <w:tcPr>
            <w:tcW w:w="4360" w:type="dxa"/>
          </w:tcPr>
          <w:p w:rsidR="00DD1D89" w:rsidRDefault="00DD1D89" w:rsidP="00DD1D89">
            <w:pPr>
              <w:tabs>
                <w:tab w:val="left" w:pos="708"/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D8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Разработала: учитель</w:t>
            </w:r>
          </w:p>
          <w:p w:rsidR="00DD1D89" w:rsidRPr="00DD1D89" w:rsidRDefault="00DD1D89" w:rsidP="00DD1D89">
            <w:pPr>
              <w:tabs>
                <w:tab w:val="left" w:pos="708"/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D8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C5F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proofErr w:type="spellStart"/>
            <w:r w:rsidR="001C5F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Довгаль</w:t>
            </w:r>
            <w:proofErr w:type="spellEnd"/>
            <w:r w:rsidR="001C5F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Элеонора Александровна</w:t>
            </w:r>
          </w:p>
          <w:p w:rsidR="00DD1D89" w:rsidRPr="00DD1D89" w:rsidRDefault="00DD1D89" w:rsidP="00DD1D89">
            <w:pPr>
              <w:tabs>
                <w:tab w:val="left" w:pos="2190"/>
              </w:tabs>
              <w:spacing w:after="16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DD1D89">
              <w:rPr>
                <w:rFonts w:ascii="Times New Roman" w:hAnsi="Times New Roman" w:cs="Times New Roman"/>
                <w:sz w:val="28"/>
                <w:szCs w:val="20"/>
              </w:rPr>
              <w:t xml:space="preserve">                        </w:t>
            </w:r>
          </w:p>
          <w:p w:rsidR="00944F12" w:rsidRDefault="00944F12" w:rsidP="00944F12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DD1D89" w:rsidRDefault="00DD1D89" w:rsidP="00944F12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DD1D89" w:rsidRDefault="00DD1D89" w:rsidP="00944F12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DD1D89" w:rsidRDefault="00DD1D89" w:rsidP="00944F12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DD1D89" w:rsidRDefault="00DD1D89" w:rsidP="00944F12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DD1D89" w:rsidRPr="00944F12" w:rsidRDefault="00DD1D89" w:rsidP="00944F12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0174BB" w:rsidRDefault="000174BB" w:rsidP="000174BB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0174BB" w:rsidRDefault="000174BB" w:rsidP="000174BB">
      <w:pPr>
        <w:spacing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A61678">
        <w:rPr>
          <w:rFonts w:ascii="Times New Roman" w:hAnsi="Times New Roman" w:cs="Times New Roman"/>
          <w:sz w:val="28"/>
          <w:szCs w:val="28"/>
        </w:rPr>
        <w:t>Рабочая программа по предмету</w:t>
      </w:r>
      <w:r w:rsidR="006B21FE">
        <w:rPr>
          <w:rFonts w:ascii="Times New Roman" w:hAnsi="Times New Roman" w:cs="Times New Roman"/>
          <w:sz w:val="28"/>
          <w:szCs w:val="28"/>
        </w:rPr>
        <w:t xml:space="preserve"> математические представления и конструирование</w:t>
      </w:r>
      <w:r w:rsidRPr="00A61678">
        <w:rPr>
          <w:rFonts w:ascii="Times New Roman" w:hAnsi="Times New Roman" w:cs="Times New Roman"/>
          <w:sz w:val="28"/>
          <w:szCs w:val="28"/>
        </w:rPr>
        <w:t xml:space="preserve"> для</w:t>
      </w:r>
      <w:r w:rsidR="00DD1D89">
        <w:rPr>
          <w:rFonts w:ascii="Times New Roman" w:hAnsi="Times New Roman" w:cs="Times New Roman"/>
          <w:sz w:val="28"/>
          <w:szCs w:val="28"/>
        </w:rPr>
        <w:t xml:space="preserve"> </w:t>
      </w:r>
      <w:r w:rsidR="001C5FB2">
        <w:rPr>
          <w:rFonts w:ascii="Times New Roman" w:hAnsi="Times New Roman" w:cs="Times New Roman"/>
          <w:sz w:val="28"/>
          <w:szCs w:val="28"/>
        </w:rPr>
        <w:t>11В</w:t>
      </w:r>
      <w:r w:rsidRPr="00A61678">
        <w:rPr>
          <w:rFonts w:ascii="Times New Roman" w:hAnsi="Times New Roman" w:cs="Times New Roman"/>
          <w:sz w:val="28"/>
          <w:szCs w:val="28"/>
        </w:rPr>
        <w:t>_</w:t>
      </w:r>
      <w:proofErr w:type="gramStart"/>
      <w:r w:rsidRPr="00A61678">
        <w:rPr>
          <w:rFonts w:ascii="Times New Roman" w:hAnsi="Times New Roman" w:cs="Times New Roman"/>
          <w:sz w:val="28"/>
          <w:szCs w:val="28"/>
        </w:rPr>
        <w:t>класса</w:t>
      </w:r>
      <w:r w:rsidR="00DD1D89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DD1D89">
        <w:rPr>
          <w:rFonts w:ascii="Times New Roman" w:hAnsi="Times New Roman" w:cs="Times New Roman"/>
          <w:sz w:val="28"/>
          <w:szCs w:val="28"/>
        </w:rPr>
        <w:t>2 вариант)</w:t>
      </w:r>
      <w:r w:rsidRPr="00A61678">
        <w:rPr>
          <w:rFonts w:ascii="Times New Roman" w:hAnsi="Times New Roman" w:cs="Times New Roman"/>
          <w:sz w:val="28"/>
          <w:szCs w:val="28"/>
        </w:rPr>
        <w:t xml:space="preserve"> разработана на основании:</w:t>
      </w:r>
      <w:r w:rsidRPr="00A6167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</w:p>
    <w:p w:rsidR="000174BB" w:rsidRPr="00640603" w:rsidRDefault="000174BB" w:rsidP="000174BB">
      <w:pPr>
        <w:pStyle w:val="af6"/>
        <w:numPr>
          <w:ilvl w:val="0"/>
          <w:numId w:val="1"/>
        </w:numPr>
        <w:tabs>
          <w:tab w:val="clear" w:pos="708"/>
        </w:tabs>
        <w:suppressAutoHyphens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640603">
        <w:rPr>
          <w:rFonts w:ascii="Times New Roman" w:hAnsi="Times New Roman"/>
          <w:sz w:val="28"/>
          <w:szCs w:val="28"/>
        </w:rPr>
        <w:t xml:space="preserve">Ст.28 Федерального закона </w:t>
      </w:r>
      <w:r w:rsidRPr="00640603">
        <w:rPr>
          <w:rFonts w:ascii="Times New Roman" w:hAnsi="Times New Roman"/>
          <w:color w:val="000000"/>
          <w:sz w:val="28"/>
          <w:szCs w:val="28"/>
        </w:rPr>
        <w:t>№273-ФЗ от 29.12.2012 «Об образовании в Российской Федерации»;</w:t>
      </w:r>
    </w:p>
    <w:p w:rsidR="000174BB" w:rsidRPr="00C31E11" w:rsidRDefault="000174BB" w:rsidP="000174BB">
      <w:pPr>
        <w:pStyle w:val="af6"/>
        <w:numPr>
          <w:ilvl w:val="0"/>
          <w:numId w:val="1"/>
        </w:numPr>
        <w:tabs>
          <w:tab w:val="clear" w:pos="708"/>
        </w:tabs>
        <w:suppressAutoHyphens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C31E11">
        <w:rPr>
          <w:rFonts w:ascii="Times New Roman" w:hAnsi="Times New Roman"/>
          <w:sz w:val="28"/>
          <w:szCs w:val="28"/>
        </w:rPr>
        <w:t xml:space="preserve">приказа Министерства образования РФ от 10.04.2002 года № 29/2065-п «Об утверждении учебных планов специальных (коррекционных) </w:t>
      </w:r>
      <w:proofErr w:type="spellStart"/>
      <w:r w:rsidRPr="00C31E11">
        <w:rPr>
          <w:rFonts w:ascii="Times New Roman" w:hAnsi="Times New Roman"/>
          <w:sz w:val="28"/>
          <w:szCs w:val="28"/>
        </w:rPr>
        <w:t>образовательтных</w:t>
      </w:r>
      <w:proofErr w:type="spellEnd"/>
      <w:r w:rsidRPr="00C31E11">
        <w:rPr>
          <w:rFonts w:ascii="Times New Roman" w:hAnsi="Times New Roman"/>
          <w:sz w:val="28"/>
          <w:szCs w:val="28"/>
        </w:rPr>
        <w:t xml:space="preserve"> учреждений для обучающихся воспитанников с отклонениями в развитии»;</w:t>
      </w:r>
    </w:p>
    <w:p w:rsidR="000174BB" w:rsidRPr="002E30BD" w:rsidRDefault="000174BB" w:rsidP="000174BB">
      <w:pPr>
        <w:pStyle w:val="af6"/>
        <w:numPr>
          <w:ilvl w:val="0"/>
          <w:numId w:val="1"/>
        </w:numPr>
        <w:tabs>
          <w:tab w:val="clear" w:pos="708"/>
        </w:tabs>
        <w:suppressAutoHyphens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2E30BD">
        <w:rPr>
          <w:rFonts w:ascii="Times New Roman" w:hAnsi="Times New Roman"/>
          <w:sz w:val="28"/>
          <w:szCs w:val="28"/>
        </w:rPr>
        <w:t xml:space="preserve">приказа </w:t>
      </w:r>
      <w:proofErr w:type="spellStart"/>
      <w:r w:rsidRPr="002E30BD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2E30BD">
        <w:rPr>
          <w:rFonts w:ascii="Times New Roman" w:hAnsi="Times New Roman"/>
          <w:sz w:val="28"/>
          <w:szCs w:val="28"/>
        </w:rPr>
        <w:t xml:space="preserve"> России от 22.03.2021 N 115</w:t>
      </w:r>
      <w:r w:rsidRPr="002E30BD">
        <w:rPr>
          <w:rFonts w:ascii="Times New Roman" w:hAnsi="Times New Roman"/>
          <w:sz w:val="28"/>
          <w:szCs w:val="28"/>
        </w:rPr>
        <w:br/>
        <w:t xml:space="preserve">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0174BB" w:rsidRPr="002E30BD" w:rsidRDefault="000174BB" w:rsidP="000174BB">
      <w:pPr>
        <w:pStyle w:val="af6"/>
        <w:numPr>
          <w:ilvl w:val="0"/>
          <w:numId w:val="1"/>
        </w:numPr>
        <w:tabs>
          <w:tab w:val="clear" w:pos="708"/>
        </w:tabs>
        <w:suppressAutoHyphens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2E30BD">
        <w:rPr>
          <w:rFonts w:ascii="Times New Roman" w:hAnsi="Times New Roman"/>
          <w:sz w:val="28"/>
          <w:szCs w:val="28"/>
        </w:rPr>
        <w:t xml:space="preserve">санитарных правил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 </w:t>
      </w:r>
    </w:p>
    <w:p w:rsidR="000174BB" w:rsidRDefault="000174BB" w:rsidP="000174BB">
      <w:pPr>
        <w:pStyle w:val="af6"/>
        <w:numPr>
          <w:ilvl w:val="0"/>
          <w:numId w:val="1"/>
        </w:numPr>
        <w:tabs>
          <w:tab w:val="clear" w:pos="708"/>
        </w:tabs>
        <w:suppressAutoHyphens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2E30BD">
        <w:rPr>
          <w:rFonts w:ascii="Times New Roman" w:hAnsi="Times New Roman"/>
          <w:sz w:val="28"/>
          <w:szCs w:val="28"/>
        </w:rPr>
        <w:t xml:space="preserve">санитарные правила и нормы </w:t>
      </w:r>
      <w:proofErr w:type="spellStart"/>
      <w:r w:rsidRPr="002E30BD">
        <w:rPr>
          <w:rFonts w:ascii="Times New Roman" w:hAnsi="Times New Roman"/>
          <w:sz w:val="28"/>
          <w:szCs w:val="28"/>
        </w:rPr>
        <w:t>санпин</w:t>
      </w:r>
      <w:proofErr w:type="spellEnd"/>
      <w:r w:rsidRPr="002E30BD">
        <w:rPr>
          <w:rFonts w:ascii="Times New Roman" w:hAnsi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/>
          <w:sz w:val="28"/>
          <w:szCs w:val="28"/>
        </w:rPr>
        <w:t>века от 28 января 2021 г;</w:t>
      </w:r>
    </w:p>
    <w:p w:rsidR="000174BB" w:rsidRPr="0046630A" w:rsidRDefault="000174BB" w:rsidP="000174BB">
      <w:pPr>
        <w:pStyle w:val="af6"/>
        <w:numPr>
          <w:ilvl w:val="0"/>
          <w:numId w:val="1"/>
        </w:numPr>
        <w:tabs>
          <w:tab w:val="clear" w:pos="708"/>
        </w:tabs>
        <w:suppressAutoHyphens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46630A">
        <w:rPr>
          <w:rFonts w:ascii="Times New Roman" w:hAnsi="Times New Roman"/>
          <w:sz w:val="28"/>
          <w:szCs w:val="28"/>
        </w:rPr>
        <w:t xml:space="preserve">приказа </w:t>
      </w:r>
      <w:proofErr w:type="spellStart"/>
      <w:r w:rsidRPr="0046630A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46630A">
        <w:rPr>
          <w:rFonts w:ascii="Times New Roman" w:hAnsi="Times New Roman"/>
          <w:sz w:val="28"/>
          <w:szCs w:val="28"/>
        </w:rPr>
        <w:t xml:space="preserve"> России от 21.09.2022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N 70799);</w:t>
      </w:r>
    </w:p>
    <w:p w:rsidR="000174BB" w:rsidRDefault="000174BB" w:rsidP="000174BB">
      <w:pPr>
        <w:pStyle w:val="af6"/>
        <w:numPr>
          <w:ilvl w:val="0"/>
          <w:numId w:val="1"/>
        </w:numPr>
        <w:shd w:val="clear" w:color="auto" w:fill="FFFFFF"/>
        <w:tabs>
          <w:tab w:val="clear" w:pos="708"/>
        </w:tabs>
        <w:suppressAutoHyphens w:val="0"/>
        <w:spacing w:after="0" w:line="240" w:lineRule="auto"/>
        <w:ind w:left="0" w:firstLine="284"/>
        <w:contextualSpacing/>
        <w:jc w:val="both"/>
        <w:textAlignment w:val="baseline"/>
        <w:outlineLvl w:val="0"/>
        <w:rPr>
          <w:rFonts w:ascii="Times New Roman" w:hAnsi="Times New Roman"/>
          <w:bCs/>
          <w:color w:val="FF0000"/>
          <w:spacing w:val="2"/>
          <w:kern w:val="3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Программы</w:t>
      </w:r>
      <w:r w:rsidRPr="008C03D6">
        <w:rPr>
          <w:rFonts w:ascii="Times New Roman" w:hAnsi="Times New Roman"/>
          <w:sz w:val="28"/>
          <w:szCs w:val="28"/>
        </w:rPr>
        <w:t xml:space="preserve"> образования учащихся с умеренной и тяжёлой умственной отсталостью / Л. Б. </w:t>
      </w:r>
      <w:proofErr w:type="spellStart"/>
      <w:r w:rsidRPr="008C03D6">
        <w:rPr>
          <w:rFonts w:ascii="Times New Roman" w:hAnsi="Times New Roman"/>
          <w:sz w:val="28"/>
          <w:szCs w:val="28"/>
        </w:rPr>
        <w:t>Баряева</w:t>
      </w:r>
      <w:proofErr w:type="spellEnd"/>
      <w:r w:rsidRPr="008C03D6">
        <w:rPr>
          <w:rFonts w:ascii="Times New Roman" w:hAnsi="Times New Roman"/>
          <w:sz w:val="28"/>
          <w:szCs w:val="28"/>
        </w:rPr>
        <w:t xml:space="preserve">, Д. И. Бойков, В. И. </w:t>
      </w:r>
      <w:proofErr w:type="spellStart"/>
      <w:r w:rsidRPr="008C03D6">
        <w:rPr>
          <w:rFonts w:ascii="Times New Roman" w:hAnsi="Times New Roman"/>
          <w:sz w:val="28"/>
          <w:szCs w:val="28"/>
        </w:rPr>
        <w:t>Липакова</w:t>
      </w:r>
      <w:proofErr w:type="spellEnd"/>
      <w:r w:rsidRPr="008C03D6">
        <w:rPr>
          <w:rFonts w:ascii="Times New Roman" w:hAnsi="Times New Roman"/>
          <w:sz w:val="28"/>
          <w:szCs w:val="28"/>
        </w:rPr>
        <w:t xml:space="preserve"> и др.; Под ред. Л. Б. </w:t>
      </w:r>
      <w:proofErr w:type="spellStart"/>
      <w:r w:rsidRPr="008C03D6">
        <w:rPr>
          <w:rFonts w:ascii="Times New Roman" w:hAnsi="Times New Roman"/>
          <w:sz w:val="28"/>
          <w:szCs w:val="28"/>
        </w:rPr>
        <w:t>Баряевой</w:t>
      </w:r>
      <w:proofErr w:type="spellEnd"/>
      <w:r w:rsidRPr="008C03D6">
        <w:rPr>
          <w:rFonts w:ascii="Times New Roman" w:hAnsi="Times New Roman"/>
          <w:sz w:val="28"/>
          <w:szCs w:val="28"/>
        </w:rPr>
        <w:t xml:space="preserve">, Н. Н. Яковлевой. - СПб.: ЦДК проф. Л. Б. </w:t>
      </w:r>
      <w:proofErr w:type="spellStart"/>
      <w:r w:rsidRPr="008C03D6">
        <w:rPr>
          <w:rFonts w:ascii="Times New Roman" w:hAnsi="Times New Roman"/>
          <w:sz w:val="28"/>
          <w:szCs w:val="28"/>
        </w:rPr>
        <w:t>Баряевой</w:t>
      </w:r>
      <w:proofErr w:type="spellEnd"/>
      <w:r w:rsidRPr="008C03D6">
        <w:rPr>
          <w:rFonts w:ascii="Times New Roman" w:hAnsi="Times New Roman"/>
          <w:sz w:val="28"/>
          <w:szCs w:val="28"/>
        </w:rPr>
        <w:t>, 2011г.;</w:t>
      </w:r>
      <w:r w:rsidRPr="008C03D6">
        <w:rPr>
          <w:rFonts w:ascii="Times New Roman" w:hAnsi="Times New Roman"/>
          <w:bCs/>
          <w:color w:val="FF0000"/>
          <w:spacing w:val="2"/>
          <w:kern w:val="36"/>
          <w:sz w:val="28"/>
          <w:szCs w:val="28"/>
        </w:rPr>
        <w:t xml:space="preserve"> </w:t>
      </w:r>
    </w:p>
    <w:p w:rsidR="000174BB" w:rsidRPr="00EB7241" w:rsidRDefault="000174BB" w:rsidP="000174B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0174BB" w:rsidRDefault="000174BB" w:rsidP="000174BB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44F12" w:rsidRDefault="00944F12" w:rsidP="003145E0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174BB" w:rsidRDefault="000174BB" w:rsidP="003145E0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D1D89" w:rsidRDefault="00DD1D89" w:rsidP="003145E0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174BB" w:rsidRDefault="000174BB" w:rsidP="003145E0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174BB" w:rsidRDefault="000174BB" w:rsidP="003145E0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44F12" w:rsidRDefault="00944F12" w:rsidP="00390BFE">
      <w:pPr>
        <w:widowControl w:val="0"/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lang w:eastAsia="ru-RU"/>
        </w:rPr>
      </w:pPr>
    </w:p>
    <w:p w:rsidR="00390BFE" w:rsidRDefault="00390BFE" w:rsidP="00390BFE">
      <w:pPr>
        <w:widowControl w:val="0"/>
        <w:tabs>
          <w:tab w:val="left" w:pos="708"/>
        </w:tabs>
        <w:spacing w:after="0"/>
        <w:jc w:val="both"/>
        <w:rPr>
          <w:rFonts w:ascii="Times New Roman" w:eastAsia="SimSun" w:hAnsi="Times New Roman" w:cs="Times New Roman"/>
          <w:color w:val="00000A"/>
          <w:sz w:val="28"/>
          <w:szCs w:val="28"/>
        </w:rPr>
      </w:pPr>
      <w:r>
        <w:rPr>
          <w:rFonts w:ascii="Times New Roman" w:eastAsia="SimSun" w:hAnsi="Times New Roman" w:cs="Times New Roman"/>
          <w:b/>
          <w:color w:val="00000A"/>
          <w:sz w:val="28"/>
          <w:szCs w:val="28"/>
          <w:lang w:eastAsia="hi-IN" w:bidi="hi-IN"/>
        </w:rPr>
        <w:tab/>
        <w:t>Цель программы:</w:t>
      </w:r>
      <w:r>
        <w:rPr>
          <w:rFonts w:ascii="Times New Roman" w:hAnsi="Times New Roman" w:cs="Times New Roman"/>
          <w:b/>
          <w:color w:val="00000A"/>
          <w:sz w:val="28"/>
          <w:szCs w:val="28"/>
          <w:lang w:eastAsia="hi-IN" w:bidi="hi-IN"/>
        </w:rPr>
        <w:t xml:space="preserve"> </w:t>
      </w:r>
      <w:proofErr w:type="gramStart"/>
      <w:r w:rsidR="00A96064"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создание  условий</w:t>
      </w:r>
      <w:proofErr w:type="gramEnd"/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 xml:space="preserve"> для формирования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элементарных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математических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представлений,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обеспечивающие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получение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знаний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на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других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учебных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занятиях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повседневной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жизни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детей.</w:t>
      </w:r>
    </w:p>
    <w:p w:rsidR="00390BFE" w:rsidRDefault="00390BFE" w:rsidP="00DD1D89">
      <w:pPr>
        <w:tabs>
          <w:tab w:val="left" w:pos="708"/>
        </w:tabs>
        <w:spacing w:after="0"/>
        <w:jc w:val="both"/>
        <w:rPr>
          <w:rFonts w:ascii="Times New Roman" w:eastAsia="SimSun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ab/>
        <w:t xml:space="preserve"> В ходе обучения учебному предмету «Математические представления и конструирование» выделяются следующие основные 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задачи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:</w:t>
      </w:r>
    </w:p>
    <w:p w:rsidR="00390BFE" w:rsidRDefault="00390BFE" w:rsidP="00390BFE">
      <w:pPr>
        <w:widowControl w:val="0"/>
        <w:numPr>
          <w:ilvl w:val="1"/>
          <w:numId w:val="4"/>
        </w:numPr>
        <w:tabs>
          <w:tab w:val="left" w:pos="708"/>
          <w:tab w:val="left" w:pos="1080"/>
        </w:tabs>
        <w:spacing w:after="0"/>
        <w:ind w:left="1080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развитие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элементарных,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жизнеобеспечивающих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ориентировок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пространственно-</w:t>
      </w:r>
      <w:proofErr w:type="spellStart"/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величинных</w:t>
      </w:r>
      <w:proofErr w:type="spellEnd"/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временных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количественных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отношениях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окружающей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действительности;</w:t>
      </w:r>
    </w:p>
    <w:p w:rsidR="00390BFE" w:rsidRDefault="00390BFE" w:rsidP="00390BFE">
      <w:pPr>
        <w:widowControl w:val="0"/>
        <w:numPr>
          <w:ilvl w:val="1"/>
          <w:numId w:val="4"/>
        </w:numPr>
        <w:tabs>
          <w:tab w:val="left" w:pos="708"/>
          <w:tab w:val="left" w:pos="1080"/>
        </w:tabs>
        <w:spacing w:after="0"/>
        <w:ind w:left="1080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формирование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практических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навыков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умений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счете,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вычислениях,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измерении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на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наглядно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представленном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материале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бытовых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ситуациях;</w:t>
      </w:r>
    </w:p>
    <w:p w:rsidR="00390BFE" w:rsidRDefault="00390BFE" w:rsidP="00390BFE">
      <w:pPr>
        <w:widowControl w:val="0"/>
        <w:numPr>
          <w:ilvl w:val="1"/>
          <w:numId w:val="4"/>
        </w:numPr>
        <w:tabs>
          <w:tab w:val="left" w:pos="708"/>
          <w:tab w:val="left" w:pos="1080"/>
        </w:tabs>
        <w:spacing w:after="0"/>
        <w:ind w:left="1080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формирование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элементарных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proofErr w:type="spellStart"/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общеучебных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умений;</w:t>
      </w:r>
    </w:p>
    <w:p w:rsidR="00390BFE" w:rsidRPr="00DD1D89" w:rsidRDefault="00390BFE" w:rsidP="00DD1D89">
      <w:pPr>
        <w:widowControl w:val="0"/>
        <w:numPr>
          <w:ilvl w:val="1"/>
          <w:numId w:val="4"/>
        </w:numPr>
        <w:tabs>
          <w:tab w:val="left" w:pos="708"/>
          <w:tab w:val="left" w:pos="1080"/>
        </w:tabs>
        <w:spacing w:after="0"/>
        <w:ind w:left="1080"/>
        <w:jc w:val="both"/>
        <w:rPr>
          <w:rFonts w:ascii="Times New Roman" w:eastAsia="SimSun" w:hAnsi="Times New Roman" w:cs="Times New Roman"/>
          <w:color w:val="00000A"/>
          <w:sz w:val="28"/>
          <w:szCs w:val="28"/>
        </w:rPr>
      </w:pPr>
      <w:proofErr w:type="gramStart"/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овладение </w:t>
      </w:r>
      <w:r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э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лементарной</w:t>
      </w:r>
      <w:proofErr w:type="gramEnd"/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терминологией,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значимой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для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социально-бытовой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ориентировки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окружающей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действительности;</w:t>
      </w:r>
      <w:r w:rsidR="00DD1D89" w:rsidRPr="00DD1D89">
        <w:rPr>
          <w:rFonts w:ascii="Times New Roman" w:hAnsi="Times New Roman"/>
          <w:b/>
          <w:sz w:val="28"/>
          <w:szCs w:val="28"/>
        </w:rPr>
        <w:t xml:space="preserve">                    </w:t>
      </w:r>
      <w:r w:rsidRPr="00DD1D89">
        <w:rPr>
          <w:rFonts w:ascii="Times New Roman" w:hAnsi="Times New Roman"/>
          <w:b/>
          <w:sz w:val="28"/>
          <w:szCs w:val="28"/>
        </w:rPr>
        <w:t xml:space="preserve">    </w:t>
      </w:r>
    </w:p>
    <w:p w:rsidR="00390BFE" w:rsidRPr="00DD1D89" w:rsidRDefault="00390BFE" w:rsidP="00DD1D89">
      <w:pPr>
        <w:pStyle w:val="af6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Учебно-тематический план.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05"/>
        <w:gridCol w:w="6994"/>
        <w:gridCol w:w="1337"/>
      </w:tblGrid>
      <w:tr w:rsidR="00390BFE" w:rsidTr="00390BFE">
        <w:trPr>
          <w:trHeight w:val="1037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0BFE" w:rsidRDefault="00390BFE" w:rsidP="00DD1D8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A"/>
                <w:sz w:val="28"/>
                <w:szCs w:val="28"/>
              </w:rPr>
              <w:t>№</w:t>
            </w:r>
          </w:p>
          <w:p w:rsidR="00390BFE" w:rsidRDefault="00390BFE" w:rsidP="00DD1D8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A"/>
                <w:sz w:val="28"/>
                <w:szCs w:val="28"/>
              </w:rPr>
              <w:t>п/п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90BFE" w:rsidRDefault="00390BFE" w:rsidP="00DD1D89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color w:val="00000A"/>
                <w:sz w:val="28"/>
                <w:szCs w:val="28"/>
              </w:rPr>
            </w:pPr>
          </w:p>
          <w:p w:rsidR="00390BFE" w:rsidRDefault="00390BFE" w:rsidP="00DD1D8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A"/>
                <w:sz w:val="28"/>
                <w:szCs w:val="28"/>
              </w:rPr>
              <w:t>Тема  раздела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90BFE" w:rsidRDefault="00390BFE" w:rsidP="00DD1D8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A"/>
                <w:sz w:val="28"/>
                <w:szCs w:val="28"/>
              </w:rPr>
              <w:t>Кол-во</w:t>
            </w:r>
          </w:p>
          <w:p w:rsidR="00390BFE" w:rsidRDefault="00390BFE" w:rsidP="00DD1D8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A"/>
                <w:sz w:val="28"/>
                <w:szCs w:val="28"/>
              </w:rPr>
              <w:t>часов</w:t>
            </w:r>
          </w:p>
        </w:tc>
      </w:tr>
      <w:tr w:rsidR="00390BFE" w:rsidTr="00390BFE">
        <w:trPr>
          <w:trHeight w:val="244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0BFE" w:rsidRDefault="00390BFE" w:rsidP="00DD1D89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SimSun" w:hAnsi="Times New Roma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0BFE" w:rsidRDefault="00390BFE" w:rsidP="00DD1D89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SimSu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Cs/>
                <w:color w:val="00000A"/>
                <w:sz w:val="28"/>
                <w:szCs w:val="28"/>
              </w:rPr>
              <w:t>Конструирование</w:t>
            </w: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90BFE" w:rsidRDefault="00390BFE" w:rsidP="00DD1D89">
            <w:pPr>
              <w:tabs>
                <w:tab w:val="left" w:pos="70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</w:rPr>
              <w:t>12</w:t>
            </w:r>
          </w:p>
        </w:tc>
      </w:tr>
      <w:tr w:rsidR="00390BFE" w:rsidTr="00390BFE">
        <w:trPr>
          <w:trHeight w:val="244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0BFE" w:rsidRDefault="00390BFE" w:rsidP="00DD1D89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</w:rPr>
              <w:t>2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0BFE" w:rsidRDefault="00390BFE" w:rsidP="00DD1D89">
            <w:pPr>
              <w:tabs>
                <w:tab w:val="left" w:pos="708"/>
              </w:tabs>
              <w:spacing w:before="100" w:after="0"/>
              <w:jc w:val="both"/>
              <w:rPr>
                <w:rFonts w:ascii="Times New Roman" w:eastAsia="SimSu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Количественные представления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90BFE" w:rsidRDefault="00390BFE" w:rsidP="00DD1D89">
            <w:pPr>
              <w:tabs>
                <w:tab w:val="left" w:pos="70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</w:rPr>
              <w:t>41</w:t>
            </w:r>
          </w:p>
        </w:tc>
      </w:tr>
      <w:tr w:rsidR="00390BFE" w:rsidTr="00390BFE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0BFE" w:rsidRDefault="00390BFE" w:rsidP="00DD1D89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SimSu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</w:rPr>
              <w:t>3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0BFE" w:rsidRDefault="00390BFE" w:rsidP="00DD1D89">
            <w:pPr>
              <w:tabs>
                <w:tab w:val="left" w:pos="708"/>
              </w:tabs>
              <w:spacing w:before="100" w:after="0"/>
              <w:jc w:val="both"/>
              <w:rPr>
                <w:rFonts w:ascii="Times New Roman" w:eastAsia="SimSu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</w:rPr>
              <w:t>Представления о форме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90BFE" w:rsidRDefault="00390BFE" w:rsidP="00DD1D89">
            <w:pPr>
              <w:tabs>
                <w:tab w:val="left" w:pos="70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</w:rPr>
              <w:t>16</w:t>
            </w:r>
          </w:p>
        </w:tc>
      </w:tr>
      <w:tr w:rsidR="00390BFE" w:rsidTr="00390BFE">
        <w:trPr>
          <w:trHeight w:val="259"/>
        </w:trPr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0BFE" w:rsidRDefault="00390BFE" w:rsidP="00DD1D89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SimSun" w:hAnsi="Times New Roma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</w:rPr>
              <w:t>4</w:t>
            </w:r>
          </w:p>
        </w:tc>
        <w:tc>
          <w:tcPr>
            <w:tcW w:w="69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0BFE" w:rsidRDefault="00390BFE" w:rsidP="00DD1D89">
            <w:pPr>
              <w:tabs>
                <w:tab w:val="left" w:pos="708"/>
              </w:tabs>
              <w:spacing w:before="100" w:after="0"/>
              <w:jc w:val="both"/>
              <w:rPr>
                <w:rFonts w:ascii="Times New Roman" w:eastAsia="SimSu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Cs/>
                <w:color w:val="00000A"/>
                <w:sz w:val="28"/>
                <w:szCs w:val="28"/>
              </w:rPr>
              <w:t>Представления о величине</w:t>
            </w:r>
          </w:p>
        </w:tc>
        <w:tc>
          <w:tcPr>
            <w:tcW w:w="13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90BFE" w:rsidRDefault="00390BFE" w:rsidP="00DD1D89">
            <w:pPr>
              <w:tabs>
                <w:tab w:val="left" w:pos="70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</w:rPr>
              <w:t>10</w:t>
            </w:r>
          </w:p>
        </w:tc>
      </w:tr>
      <w:tr w:rsidR="00390BFE" w:rsidTr="00390BFE">
        <w:trPr>
          <w:trHeight w:val="259"/>
        </w:trPr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0BFE" w:rsidRDefault="00390BFE" w:rsidP="00DD1D89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SimSun" w:hAnsi="Times New Roma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</w:rPr>
              <w:t>5</w:t>
            </w:r>
          </w:p>
        </w:tc>
        <w:tc>
          <w:tcPr>
            <w:tcW w:w="69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0BFE" w:rsidRDefault="00390BFE" w:rsidP="00DD1D89">
            <w:pPr>
              <w:tabs>
                <w:tab w:val="left" w:pos="708"/>
              </w:tabs>
              <w:spacing w:before="100" w:after="0"/>
              <w:jc w:val="both"/>
              <w:rPr>
                <w:rFonts w:ascii="Times New Roman" w:eastAsia="SimSu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Cs/>
                <w:color w:val="00000A"/>
                <w:sz w:val="28"/>
                <w:szCs w:val="28"/>
              </w:rPr>
              <w:t>Пространственные представления</w:t>
            </w:r>
          </w:p>
        </w:tc>
        <w:tc>
          <w:tcPr>
            <w:tcW w:w="13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90BFE" w:rsidRDefault="00390BFE" w:rsidP="00DD1D89">
            <w:pPr>
              <w:tabs>
                <w:tab w:val="left" w:pos="70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</w:rPr>
              <w:t>9</w:t>
            </w:r>
          </w:p>
        </w:tc>
      </w:tr>
      <w:tr w:rsidR="00390BFE" w:rsidTr="00390BFE">
        <w:trPr>
          <w:trHeight w:val="259"/>
        </w:trPr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0BFE" w:rsidRDefault="00390BFE" w:rsidP="00DD1D89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SimSun" w:hAnsi="Times New Roma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</w:rPr>
              <w:t>6</w:t>
            </w:r>
          </w:p>
        </w:tc>
        <w:tc>
          <w:tcPr>
            <w:tcW w:w="69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0BFE" w:rsidRDefault="00390BFE" w:rsidP="00DD1D89">
            <w:pPr>
              <w:tabs>
                <w:tab w:val="left" w:pos="708"/>
              </w:tabs>
              <w:spacing w:before="100" w:after="0"/>
              <w:jc w:val="both"/>
              <w:rPr>
                <w:rFonts w:ascii="Times New Roman" w:eastAsia="SimSu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Cs/>
                <w:color w:val="00000A"/>
                <w:sz w:val="28"/>
                <w:szCs w:val="28"/>
              </w:rPr>
              <w:t>Временные представления</w:t>
            </w:r>
          </w:p>
        </w:tc>
        <w:tc>
          <w:tcPr>
            <w:tcW w:w="13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90BFE" w:rsidRDefault="00390BFE" w:rsidP="00DD1D89">
            <w:pPr>
              <w:tabs>
                <w:tab w:val="left" w:pos="70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</w:rPr>
              <w:t>14</w:t>
            </w:r>
          </w:p>
        </w:tc>
      </w:tr>
      <w:tr w:rsidR="00390BFE" w:rsidTr="00390BFE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90BFE" w:rsidRDefault="00390BFE" w:rsidP="00DD1D89">
            <w:pPr>
              <w:tabs>
                <w:tab w:val="left" w:pos="708"/>
              </w:tabs>
              <w:snapToGrid w:val="0"/>
              <w:spacing w:after="0"/>
              <w:jc w:val="both"/>
              <w:rPr>
                <w:rFonts w:ascii="Times New Roman" w:eastAsia="SimSun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0BFE" w:rsidRDefault="00390BFE" w:rsidP="00DD1D8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</w:rPr>
              <w:t>Всего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90BFE" w:rsidRDefault="00390BFE" w:rsidP="00DD1D89">
            <w:pPr>
              <w:tabs>
                <w:tab w:val="left" w:pos="70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</w:rPr>
              <w:t>102</w:t>
            </w:r>
          </w:p>
        </w:tc>
      </w:tr>
    </w:tbl>
    <w:p w:rsidR="00390BFE" w:rsidRPr="00DD1D89" w:rsidRDefault="00390BFE" w:rsidP="00DD1D89">
      <w:pPr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</w:rPr>
        <w:t xml:space="preserve">Рабочая программа составлена в соответствии с учебным планом ОУ, рассчитана на 102 часа (исходя из 34 учебных недель в году) (учебная нагрузка – 3 </w:t>
      </w:r>
      <w:r w:rsidR="00DD1D89">
        <w:rPr>
          <w:rFonts w:ascii="Times New Roman" w:eastAsia="SimSun" w:hAnsi="Times New Roman" w:cs="Times New Roman"/>
          <w:color w:val="00000A"/>
          <w:sz w:val="28"/>
          <w:szCs w:val="28"/>
        </w:rPr>
        <w:t>часа в неделю)</w:t>
      </w:r>
    </w:p>
    <w:p w:rsidR="00390BFE" w:rsidRDefault="00390BFE" w:rsidP="00DD1D89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Содержание предмета.</w:t>
      </w:r>
    </w:p>
    <w:p w:rsidR="00390BFE" w:rsidRDefault="00390BFE" w:rsidP="00DD1D89">
      <w:pPr>
        <w:tabs>
          <w:tab w:val="left" w:pos="708"/>
        </w:tabs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ab/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Предмет «Математические представления и конструирование» для учащихся с ТМНР включает:</w:t>
      </w:r>
    </w:p>
    <w:p w:rsidR="00390BFE" w:rsidRDefault="00390BFE" w:rsidP="00DD1D89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ознакомительно-ориентировочные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действия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предметно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развивающей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среде;</w:t>
      </w:r>
    </w:p>
    <w:p w:rsidR="00390BFE" w:rsidRDefault="00390BFE" w:rsidP="00DD1D89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упражнения,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игровые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ситуации,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игры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со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строительными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материалами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дидактическими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игрушками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(сборно0разборными,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мозаикой,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палочками);</w:t>
      </w:r>
    </w:p>
    <w:p w:rsidR="00390BFE" w:rsidRDefault="00390BFE" w:rsidP="00DD1D89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игры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упражнения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на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ознакомление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со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свойствами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качествами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конструктивных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материалов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расположением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их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пространстве;</w:t>
      </w:r>
    </w:p>
    <w:p w:rsidR="00390BFE" w:rsidRDefault="00390BFE" w:rsidP="00DD1D89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конструирование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из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строительного,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природного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бросового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lastRenderedPageBreak/>
        <w:t>материалов;</w:t>
      </w:r>
    </w:p>
    <w:p w:rsidR="00390BFE" w:rsidRDefault="00390BFE" w:rsidP="00390BFE">
      <w:pPr>
        <w:widowControl w:val="0"/>
        <w:numPr>
          <w:ilvl w:val="0"/>
          <w:numId w:val="6"/>
        </w:numPr>
        <w:spacing w:after="0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формирование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количественных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представлений;</w:t>
      </w:r>
    </w:p>
    <w:p w:rsidR="00390BFE" w:rsidRDefault="00390BFE" w:rsidP="00DD1D89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«чтение»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письмо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цифр;</w:t>
      </w:r>
    </w:p>
    <w:p w:rsidR="00390BFE" w:rsidRDefault="00390BFE" w:rsidP="00DD1D89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формирование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представлений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о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форме;</w:t>
      </w:r>
    </w:p>
    <w:p w:rsidR="00390BFE" w:rsidRDefault="00390BFE" w:rsidP="00DD1D89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формирование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представлений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о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величине;</w:t>
      </w:r>
    </w:p>
    <w:p w:rsidR="00390BFE" w:rsidRPr="00DD1D89" w:rsidRDefault="00390BFE" w:rsidP="00DD1D89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8"/>
          <w:szCs w:val="28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формирование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 w:rsidR="00944F12"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пространственно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-временных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представлений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ориентировок;</w:t>
      </w:r>
    </w:p>
    <w:p w:rsidR="00390BFE" w:rsidRDefault="00390BFE" w:rsidP="00DD1D89">
      <w:pPr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ab/>
        <w:t xml:space="preserve"> Обучение строится таким образом, чтобы достичь максимальной активности детей, используя в процессе формирования элементарных математических представлений и навыков конструирования занимательные и игровые материалы, полифункциональный игровой материал, красочное и эмоциональное оформление уроков-занятий. Процесс обучения осуществляется с использованием практических, наглядных методов в сочетании со словесными.</w:t>
      </w:r>
    </w:p>
    <w:p w:rsidR="00390BFE" w:rsidRDefault="00390BFE" w:rsidP="00DD1D89">
      <w:pPr>
        <w:shd w:val="clear" w:color="auto" w:fill="FFFFFF"/>
        <w:tabs>
          <w:tab w:val="left" w:pos="708"/>
        </w:tabs>
        <w:spacing w:after="0" w:line="240" w:lineRule="auto"/>
        <w:ind w:left="82" w:firstLine="386"/>
        <w:jc w:val="both"/>
        <w:rPr>
          <w:rFonts w:ascii="Times New Roman" w:eastAsia="SimSun" w:hAnsi="Times New Roman" w:cs="Times New Roman"/>
          <w:color w:val="00000A"/>
          <w:sz w:val="28"/>
          <w:szCs w:val="28"/>
        </w:rPr>
      </w:pPr>
      <w:r>
        <w:rPr>
          <w:rFonts w:ascii="Times New Roman" w:eastAsia="SimSun" w:hAnsi="Times New Roman" w:cs="Times New Roman"/>
          <w:b/>
          <w:bCs/>
          <w:color w:val="00000A"/>
          <w:sz w:val="28"/>
          <w:szCs w:val="28"/>
        </w:rPr>
        <w:tab/>
        <w:t xml:space="preserve">Конструирование. </w:t>
      </w:r>
      <w:r>
        <w:rPr>
          <w:rFonts w:ascii="Times New Roman" w:eastAsia="SimSun" w:hAnsi="Times New Roman" w:cs="Times New Roman"/>
          <w:color w:val="00000A"/>
          <w:sz w:val="28"/>
          <w:szCs w:val="28"/>
        </w:rPr>
        <w:t xml:space="preserve">Упражнения с разрезными картинками со смысловыми разъемами, с тематическими сборно-разборными игрушками, с сюжетными картинками с вырубленными частями круглой, квадратной, треугольной, прямоугольной формы. Складывание разрезных картинок по образцу (игрушки, овощи, фрукты, животные). Узнавание целого предмета по фрагментам и называние его. Дидактические игры, развивающие восприятие отношений объектов на основе величины и формирующие представления о ее относительности (с использованием одноименных конструкторов, но разных размеров, изготовленных из разных материалов, например, настольные </w:t>
      </w:r>
      <w:proofErr w:type="spellStart"/>
      <w:r>
        <w:rPr>
          <w:rFonts w:ascii="Times New Roman" w:eastAsia="SimSun" w:hAnsi="Times New Roman" w:cs="Times New Roman"/>
          <w:color w:val="00000A"/>
          <w:sz w:val="28"/>
          <w:szCs w:val="28"/>
        </w:rPr>
        <w:t>пазлы</w:t>
      </w:r>
      <w:proofErr w:type="spellEnd"/>
      <w:r>
        <w:rPr>
          <w:rFonts w:ascii="Times New Roman" w:eastAsia="SimSun" w:hAnsi="Times New Roman" w:cs="Times New Roman"/>
          <w:color w:val="00000A"/>
          <w:sz w:val="28"/>
          <w:szCs w:val="28"/>
        </w:rPr>
        <w:t xml:space="preserve">-картинки из картона и полифункциональный модульный набор «Напольные </w:t>
      </w:r>
      <w:proofErr w:type="spellStart"/>
      <w:r>
        <w:rPr>
          <w:rFonts w:ascii="Times New Roman" w:eastAsia="SimSun" w:hAnsi="Times New Roman" w:cs="Times New Roman"/>
          <w:color w:val="00000A"/>
          <w:sz w:val="28"/>
          <w:szCs w:val="28"/>
        </w:rPr>
        <w:t>пазлы</w:t>
      </w:r>
      <w:proofErr w:type="spellEnd"/>
      <w:r>
        <w:rPr>
          <w:rFonts w:ascii="Times New Roman" w:eastAsia="SimSun" w:hAnsi="Times New Roman" w:cs="Times New Roman"/>
          <w:color w:val="00000A"/>
          <w:sz w:val="28"/>
          <w:szCs w:val="28"/>
        </w:rPr>
        <w:t>», деревянная пирамидка из пяти частей и напольный модуль «Пирамида»).</w:t>
      </w:r>
    </w:p>
    <w:p w:rsidR="00390BFE" w:rsidRDefault="00390BFE" w:rsidP="00DD1D89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eastAsia="SimSun" w:hAnsi="Times New Roman" w:cs="Times New Roman"/>
          <w:color w:val="00000A"/>
          <w:sz w:val="28"/>
          <w:szCs w:val="28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</w:rPr>
        <w:t>Обучение учащихся конструированию по объемному образцу (мосты, ворота и пр.) с последующим выкладыванием аналогич</w:t>
      </w:r>
      <w:r>
        <w:rPr>
          <w:rFonts w:ascii="Times New Roman" w:eastAsia="SimSun" w:hAnsi="Times New Roman" w:cs="Times New Roman"/>
          <w:color w:val="00000A"/>
          <w:sz w:val="28"/>
          <w:szCs w:val="28"/>
        </w:rPr>
        <w:softHyphen/>
        <w:t>ных конструкций из плоскостных элементов на магнитной доске.</w:t>
      </w:r>
    </w:p>
    <w:p w:rsidR="00390BFE" w:rsidRDefault="00390BFE" w:rsidP="00DD1D89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Совместно с учащимися создание по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>строек по схемам, моделям, фотографиям, по заданным условиям.</w:t>
      </w:r>
    </w:p>
    <w:p w:rsidR="00390BFE" w:rsidRDefault="00390BFE" w:rsidP="00DD1D89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SimSun" w:hAnsi="Times New Roman" w:cs="Times New Roman"/>
          <w:color w:val="00000A"/>
          <w:spacing w:val="-5"/>
          <w:sz w:val="28"/>
          <w:szCs w:val="28"/>
        </w:rPr>
        <w:tab/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Конструирование из палочек (например, счетных, палочек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Кюинзенера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>) по образцу.</w:t>
      </w:r>
    </w:p>
    <w:p w:rsidR="00390BFE" w:rsidRDefault="00390BFE" w:rsidP="00DD1D89">
      <w:pPr>
        <w:tabs>
          <w:tab w:val="left" w:pos="708"/>
        </w:tabs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</w:rPr>
        <w:tab/>
      </w:r>
      <w:r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Количественные представления. </w:t>
      </w:r>
    </w:p>
    <w:p w:rsidR="00390BFE" w:rsidRDefault="00390BFE" w:rsidP="00DD1D89">
      <w:pPr>
        <w:tabs>
          <w:tab w:val="left" w:pos="708"/>
        </w:tabs>
        <w:spacing w:after="0" w:line="240" w:lineRule="auto"/>
        <w:jc w:val="both"/>
        <w:rPr>
          <w:rFonts w:ascii="Times New Roman" w:eastAsia="SimSun" w:hAnsi="Times New Roman" w:cs="Times New Roman"/>
          <w:spacing w:val="-1"/>
          <w:sz w:val="28"/>
          <w:szCs w:val="28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SimSun" w:hAnsi="Times New Roman" w:cs="Times New Roman"/>
          <w:spacing w:val="-2"/>
          <w:sz w:val="28"/>
          <w:szCs w:val="28"/>
        </w:rPr>
        <w:t xml:space="preserve">Знакомство с числом и </w:t>
      </w:r>
      <w:r>
        <w:rPr>
          <w:rFonts w:ascii="Times New Roman" w:eastAsia="SimSun" w:hAnsi="Times New Roman" w:cs="Times New Roman"/>
          <w:spacing w:val="-1"/>
          <w:sz w:val="28"/>
          <w:szCs w:val="28"/>
        </w:rPr>
        <w:t xml:space="preserve">цифрой «10».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Развитие понимания учащимися отношений между числами натурального ряда (9 больше 8 на 1, а 8 меньше 9 на 1), умение </w:t>
      </w:r>
      <w:r>
        <w:rPr>
          <w:rFonts w:ascii="Times New Roman" w:hAnsi="Times New Roman" w:cs="Times New Roman"/>
          <w:spacing w:val="-3"/>
          <w:sz w:val="28"/>
          <w:szCs w:val="28"/>
        </w:rPr>
        <w:t>увеличивать и уменьшать каждое число на 1 (в пределах девяти).</w:t>
      </w:r>
    </w:p>
    <w:p w:rsidR="00390BFE" w:rsidRDefault="00390BFE" w:rsidP="00DD1D89">
      <w:pPr>
        <w:tabs>
          <w:tab w:val="left" w:pos="708"/>
        </w:tabs>
        <w:spacing w:after="0" w:line="240" w:lineRule="auto"/>
        <w:jc w:val="both"/>
        <w:rPr>
          <w:rFonts w:ascii="Times New Roman" w:eastAsia="SimSun" w:hAnsi="Times New Roman" w:cs="Times New Roman"/>
          <w:spacing w:val="-1"/>
          <w:sz w:val="28"/>
          <w:szCs w:val="28"/>
        </w:rPr>
      </w:pPr>
      <w:r>
        <w:rPr>
          <w:rFonts w:ascii="Times New Roman" w:eastAsia="SimSun" w:hAnsi="Times New Roman" w:cs="Times New Roman"/>
          <w:spacing w:val="-1"/>
          <w:sz w:val="28"/>
          <w:szCs w:val="28"/>
        </w:rPr>
        <w:tab/>
        <w:t xml:space="preserve">Обучение учащихся называнию числового ряда в </w:t>
      </w:r>
      <w:r>
        <w:rPr>
          <w:rFonts w:ascii="Times New Roman" w:eastAsia="SimSun" w:hAnsi="Times New Roman" w:cs="Times New Roman"/>
          <w:spacing w:val="-3"/>
          <w:sz w:val="28"/>
          <w:szCs w:val="28"/>
        </w:rPr>
        <w:t xml:space="preserve">прямом порядке от 1 до 10 (устный счет) на наглядном материале, </w:t>
      </w:r>
      <w:r>
        <w:rPr>
          <w:rFonts w:ascii="Times New Roman" w:eastAsia="SimSun" w:hAnsi="Times New Roman" w:cs="Times New Roman"/>
          <w:spacing w:val="-2"/>
          <w:sz w:val="28"/>
          <w:szCs w:val="28"/>
        </w:rPr>
        <w:t xml:space="preserve">формирование умений учащихся подбирать последующее и </w:t>
      </w:r>
      <w:r>
        <w:rPr>
          <w:rFonts w:ascii="Times New Roman" w:eastAsia="SimSun" w:hAnsi="Times New Roman" w:cs="Times New Roman"/>
          <w:spacing w:val="-3"/>
          <w:sz w:val="28"/>
          <w:szCs w:val="28"/>
        </w:rPr>
        <w:t xml:space="preserve">предыдущее число к названному или обозначенному цифрой, </w:t>
      </w:r>
      <w:r>
        <w:rPr>
          <w:rFonts w:ascii="Times New Roman" w:eastAsia="SimSun" w:hAnsi="Times New Roman" w:cs="Times New Roman"/>
          <w:spacing w:val="-2"/>
          <w:sz w:val="28"/>
          <w:szCs w:val="28"/>
        </w:rPr>
        <w:t>определять пропущенное число (исходя из индивидуальных воз</w:t>
      </w:r>
      <w:r>
        <w:rPr>
          <w:rFonts w:ascii="Times New Roman" w:eastAsia="SimSun" w:hAnsi="Times New Roman" w:cs="Times New Roman"/>
          <w:sz w:val="28"/>
          <w:szCs w:val="28"/>
        </w:rPr>
        <w:t>можностей учащихся).</w:t>
      </w:r>
    </w:p>
    <w:p w:rsidR="00390BFE" w:rsidRDefault="00390BFE" w:rsidP="00DD1D89">
      <w:pPr>
        <w:shd w:val="clear" w:color="auto" w:fill="FFFFFF"/>
        <w:tabs>
          <w:tab w:val="left" w:pos="708"/>
        </w:tabs>
        <w:spacing w:line="240" w:lineRule="auto"/>
        <w:ind w:left="82" w:firstLine="386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pacing w:val="-1"/>
          <w:sz w:val="28"/>
          <w:szCs w:val="28"/>
        </w:rPr>
        <w:t>Последовательное выделение каждого предмета или картин</w:t>
      </w:r>
      <w:r>
        <w:rPr>
          <w:rFonts w:ascii="Times New Roman" w:eastAsia="SimSun" w:hAnsi="Times New Roman" w:cs="Times New Roman"/>
          <w:sz w:val="28"/>
          <w:szCs w:val="28"/>
        </w:rPr>
        <w:t>ки (в пределах шести) на основе использования зрительного и (или) тактильного анализаторов.</w:t>
      </w:r>
    </w:p>
    <w:p w:rsidR="00390BFE" w:rsidRDefault="00390BFE" w:rsidP="00DD1D89">
      <w:pPr>
        <w:shd w:val="clear" w:color="auto" w:fill="FFFFFF"/>
        <w:tabs>
          <w:tab w:val="left" w:pos="708"/>
        </w:tabs>
        <w:spacing w:after="0" w:line="240" w:lineRule="auto"/>
        <w:ind w:left="82" w:firstLine="386"/>
        <w:jc w:val="both"/>
        <w:rPr>
          <w:rFonts w:ascii="Times New Roman" w:eastAsia="SimSun" w:hAnsi="Times New Roman" w:cs="Times New Roman"/>
          <w:spacing w:val="-2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Упражнения в узнавании цифр </w:t>
      </w:r>
      <w:r>
        <w:rPr>
          <w:rFonts w:ascii="Times New Roman" w:eastAsia="SimSun" w:hAnsi="Times New Roman" w:cs="Times New Roman"/>
          <w:spacing w:val="-3"/>
          <w:sz w:val="28"/>
          <w:szCs w:val="28"/>
        </w:rPr>
        <w:t xml:space="preserve">в правильном и перевернутом расположении, </w:t>
      </w:r>
      <w:proofErr w:type="spellStart"/>
      <w:r>
        <w:rPr>
          <w:rFonts w:ascii="Times New Roman" w:eastAsia="SimSun" w:hAnsi="Times New Roman" w:cs="Times New Roman"/>
          <w:spacing w:val="-3"/>
          <w:sz w:val="28"/>
          <w:szCs w:val="28"/>
        </w:rPr>
        <w:t>дорисовывание</w:t>
      </w:r>
      <w:proofErr w:type="spellEnd"/>
      <w:r>
        <w:rPr>
          <w:rFonts w:ascii="Times New Roman" w:eastAsia="SimSu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t>цифр.</w:t>
      </w:r>
    </w:p>
    <w:p w:rsidR="00390BFE" w:rsidRDefault="00390BFE" w:rsidP="00DD1D89">
      <w:pPr>
        <w:shd w:val="clear" w:color="auto" w:fill="FFFFFF"/>
        <w:tabs>
          <w:tab w:val="left" w:pos="708"/>
        </w:tabs>
        <w:spacing w:after="0" w:line="240" w:lineRule="auto"/>
        <w:ind w:left="82" w:firstLine="386"/>
        <w:jc w:val="both"/>
        <w:rPr>
          <w:rFonts w:ascii="Times New Roman" w:eastAsia="SimSun" w:hAnsi="Times New Roman" w:cs="Times New Roman"/>
          <w:spacing w:val="-3"/>
          <w:sz w:val="28"/>
          <w:szCs w:val="28"/>
        </w:rPr>
      </w:pPr>
      <w:r>
        <w:rPr>
          <w:rFonts w:ascii="Times New Roman" w:eastAsia="SimSun" w:hAnsi="Times New Roman" w:cs="Times New Roman"/>
          <w:spacing w:val="-2"/>
          <w:sz w:val="28"/>
          <w:szCs w:val="28"/>
        </w:rPr>
        <w:lastRenderedPageBreak/>
        <w:t xml:space="preserve">Рисование цифр от «1» до «10» по трафаретам, по опорным точкам, самостоятельно. Лепка цифр из пластилина, конструирование из деталей (из частей разрезанных шаблонов цифр, палочек </w:t>
      </w:r>
      <w:r>
        <w:rPr>
          <w:rFonts w:ascii="Times New Roman" w:eastAsia="SimSun" w:hAnsi="Times New Roman" w:cs="Times New Roman"/>
          <w:sz w:val="28"/>
          <w:szCs w:val="28"/>
        </w:rPr>
        <w:t>и т. п.).</w:t>
      </w:r>
    </w:p>
    <w:p w:rsidR="00390BFE" w:rsidRDefault="00390BFE" w:rsidP="00DD1D89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Продолжать знакомить учащихся с монетами достоинством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1, 5 копеек, 1, 2, 5 рублей (различение, набор и размен монет).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Формировать у учащихся навык активного использования монет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в процессе практических специально организованных образова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тельных ситуаций.</w:t>
      </w:r>
    </w:p>
    <w:p w:rsidR="00390BFE" w:rsidRDefault="00390BFE" w:rsidP="00DD1D89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«Запись» цифр на калькуляторе. Счетные операции на сло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  <w:t>жение и вычитание на калькуляторе (в доступных пределах).</w:t>
      </w:r>
    </w:p>
    <w:p w:rsidR="00390BFE" w:rsidRDefault="00390BFE" w:rsidP="00DD1D89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Арифметические задачи-драматизации и задачи-иллюстра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ции с открытым результатом на наглядном материале в пределах 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девяти, арифметические задачи-иллюстрации с закрытым резуль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татом в пределах двух-шести. Решение и составление на нагляд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  <w:t>ной основе простых арифметических задач на бытовые темы на сложение и вычитание. Использование для решения арифметиче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ских задач набора цифр и знаков (+, -, =).</w:t>
      </w:r>
    </w:p>
    <w:p w:rsidR="00390BFE" w:rsidRDefault="00390BFE" w:rsidP="00DD1D89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Упражнения с цифрами, решение арифметических задач в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ходе «проектов», сюжетно-дидактических игр «Магазин сувени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>ров», «Аптека», многократно повторяемых при прямом и косвен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ном руководстве учителем</w:t>
      </w:r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.</w:t>
      </w:r>
    </w:p>
    <w:p w:rsidR="00390BFE" w:rsidRPr="00DD1D89" w:rsidRDefault="00390BFE" w:rsidP="00DD1D89">
      <w:pPr>
        <w:shd w:val="clear" w:color="auto" w:fill="FFFFFF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5"/>
          <w:sz w:val="28"/>
          <w:szCs w:val="28"/>
          <w:lang w:eastAsia="ru-RU"/>
        </w:rPr>
        <w:t>Количественные представления формируются у учащихся, ис</w:t>
      </w:r>
      <w:r>
        <w:rPr>
          <w:rFonts w:ascii="Times New Roman" w:hAnsi="Times New Roman" w:cs="Times New Roman"/>
          <w:spacing w:val="-5"/>
          <w:sz w:val="28"/>
          <w:szCs w:val="28"/>
          <w:lang w:eastAsia="ru-RU"/>
        </w:rPr>
        <w:softHyphen/>
        <w:t xml:space="preserve">ходя из их индивидуально-типологических особенностей. Поэтому </w:t>
      </w:r>
      <w:r>
        <w:rPr>
          <w:rFonts w:ascii="Times New Roman" w:hAnsi="Times New Roman" w:cs="Times New Roman"/>
          <w:spacing w:val="-6"/>
          <w:sz w:val="28"/>
          <w:szCs w:val="28"/>
          <w:lang w:eastAsia="ru-RU"/>
        </w:rPr>
        <w:t xml:space="preserve">возможный предел счетных навыков определяется учителем в ходе </w:t>
      </w:r>
      <w:r w:rsidR="00DD1D89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уроков-занятий с учащимися</w:t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b/>
          <w:bCs/>
          <w:spacing w:val="-2"/>
          <w:sz w:val="28"/>
          <w:szCs w:val="28"/>
        </w:rPr>
        <w:t xml:space="preserve">Представления о форме. </w:t>
      </w:r>
    </w:p>
    <w:p w:rsidR="00390BFE" w:rsidRDefault="00390BFE" w:rsidP="00DD1D89">
      <w:pPr>
        <w:shd w:val="clear" w:color="auto" w:fill="FFFFFF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Группировка предметов по форме (шары, кубы, треугольные призмы — крыши, бруски — кирпи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чики, круги, квадраты, треугольники, прямоугольники) по образ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  <w:t>цу и по словесной инструкции.</w:t>
      </w:r>
      <w:r w:rsidR="003145E0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Невербальная классификация, </w:t>
      </w:r>
      <w:proofErr w:type="spellStart"/>
      <w:r w:rsidR="003145E0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се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риация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фигур по одному и двум признакам на основе использо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вания логических блоков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Дьенеша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, набора объемных фигур для </w:t>
      </w:r>
      <w:r>
        <w:rPr>
          <w:rFonts w:ascii="Times New Roman" w:hAnsi="Times New Roman" w:cs="Times New Roman"/>
          <w:sz w:val="28"/>
          <w:szCs w:val="28"/>
          <w:lang w:eastAsia="ru-RU"/>
        </w:rPr>
        <w:t>конструирования («Строитель № 1» и т. п.).</w:t>
      </w:r>
    </w:p>
    <w:p w:rsidR="00390BFE" w:rsidRDefault="00390BFE" w:rsidP="00DD1D89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Соотнесение плоскостных и пространственных фигур. По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трафаретам, по опорным точкам и самостоятельно рисование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круга, квадрата, треугольника. Лепка пространственных фигур из пластилина, пата. Выкладывание плоскостных фигур из природ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ного материала (шишек, каштанов, желудей). Рисование фигур на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песке, манке (пшеничке) и т. п. (Интеграция с уроками по пред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мету «Графика и письмо».)</w:t>
      </w:r>
    </w:p>
    <w:p w:rsidR="00390BFE" w:rsidRDefault="00390BFE" w:rsidP="00DD1D89">
      <w:pPr>
        <w:tabs>
          <w:tab w:val="left" w:pos="708"/>
        </w:tabs>
        <w:spacing w:after="0" w:line="240" w:lineRule="auto"/>
        <w:jc w:val="both"/>
        <w:rPr>
          <w:rFonts w:ascii="Times New Roman" w:eastAsia="SimSu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eastAsia="SimSun" w:hAnsi="Times New Roman" w:cs="Times New Roman"/>
          <w:b/>
          <w:bCs/>
          <w:spacing w:val="-3"/>
          <w:sz w:val="28"/>
          <w:szCs w:val="28"/>
        </w:rPr>
        <w:t xml:space="preserve">Представления о величине. </w:t>
      </w:r>
    </w:p>
    <w:p w:rsidR="00390BFE" w:rsidRDefault="00390BFE" w:rsidP="00DD1D89">
      <w:pPr>
        <w:tabs>
          <w:tab w:val="left" w:pos="708"/>
        </w:tabs>
        <w:spacing w:after="0" w:line="240" w:lineRule="auto"/>
        <w:jc w:val="both"/>
        <w:rPr>
          <w:rFonts w:ascii="Times New Roman" w:eastAsia="SimSun" w:hAnsi="Times New Roman" w:cs="Times New Roman"/>
          <w:spacing w:val="-2"/>
          <w:sz w:val="28"/>
          <w:szCs w:val="28"/>
        </w:rPr>
      </w:pPr>
      <w:r>
        <w:rPr>
          <w:rFonts w:ascii="Times New Roman" w:eastAsia="SimSun" w:hAnsi="Times New Roman" w:cs="Times New Roman"/>
          <w:b/>
          <w:bCs/>
          <w:spacing w:val="-3"/>
          <w:sz w:val="28"/>
          <w:szCs w:val="28"/>
        </w:rPr>
        <w:tab/>
      </w:r>
      <w:r>
        <w:rPr>
          <w:rFonts w:ascii="Times New Roman" w:eastAsia="SimSun" w:hAnsi="Times New Roman" w:cs="Times New Roman"/>
          <w:spacing w:val="-3"/>
          <w:sz w:val="28"/>
          <w:szCs w:val="28"/>
        </w:rPr>
        <w:t>Раскрашивание, штриховка, об</w:t>
      </w:r>
      <w:r>
        <w:rPr>
          <w:rFonts w:ascii="Times New Roman" w:eastAsia="SimSun" w:hAnsi="Times New Roman" w:cs="Times New Roman"/>
          <w:sz w:val="28"/>
          <w:szCs w:val="28"/>
        </w:rPr>
        <w:t>водка по трафаретам, по опорным точкам изображений различ</w:t>
      </w:r>
      <w:r>
        <w:rPr>
          <w:rFonts w:ascii="Times New Roman" w:eastAsia="SimSun" w:hAnsi="Times New Roman" w:cs="Times New Roman"/>
          <w:spacing w:val="-2"/>
          <w:sz w:val="28"/>
          <w:szCs w:val="28"/>
        </w:rPr>
        <w:t>ной величины (вместе с учителем и самостоятельно).</w:t>
      </w:r>
    </w:p>
    <w:p w:rsidR="00390BFE" w:rsidRDefault="00390BFE" w:rsidP="00DD1D89">
      <w:pPr>
        <w:tabs>
          <w:tab w:val="left" w:pos="708"/>
        </w:tabs>
        <w:ind w:left="82" w:firstLine="386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pacing w:val="-2"/>
          <w:sz w:val="28"/>
          <w:szCs w:val="28"/>
        </w:rPr>
        <w:t xml:space="preserve">Измерительные приборы </w:t>
      </w:r>
      <w:r w:rsidR="00944F12">
        <w:rPr>
          <w:rFonts w:ascii="Times New Roman" w:eastAsia="SimSun" w:hAnsi="Times New Roman" w:cs="Times New Roman"/>
          <w:spacing w:val="-2"/>
          <w:sz w:val="28"/>
          <w:szCs w:val="28"/>
        </w:rPr>
        <w:t>— линейка, сантиметровая лента.</w:t>
      </w:r>
      <w:r>
        <w:rPr>
          <w:rFonts w:ascii="Times New Roman" w:eastAsia="SimSun" w:hAnsi="Times New Roman" w:cs="Times New Roman"/>
          <w:spacing w:val="-2"/>
          <w:sz w:val="28"/>
          <w:szCs w:val="28"/>
        </w:rPr>
        <w:t xml:space="preserve"> Измерения с помощью линейки и сантиметровой ленты (размер называет учитель, но дей</w:t>
      </w:r>
      <w:r>
        <w:rPr>
          <w:rFonts w:ascii="Times New Roman" w:eastAsia="SimSun" w:hAnsi="Times New Roman" w:cs="Times New Roman"/>
          <w:spacing w:val="-1"/>
          <w:sz w:val="28"/>
          <w:szCs w:val="28"/>
        </w:rPr>
        <w:t xml:space="preserve">ствия производит учащийся). Измерение с помощью меток. </w:t>
      </w:r>
      <w:r>
        <w:rPr>
          <w:rFonts w:ascii="Times New Roman" w:eastAsia="SimSun" w:hAnsi="Times New Roman" w:cs="Times New Roman"/>
          <w:spacing w:val="-2"/>
          <w:sz w:val="28"/>
          <w:szCs w:val="28"/>
        </w:rPr>
        <w:t xml:space="preserve">Упражнения в определении размеров одежды с использованием </w:t>
      </w:r>
      <w:r>
        <w:rPr>
          <w:rFonts w:ascii="Times New Roman" w:eastAsia="SimSun" w:hAnsi="Times New Roman" w:cs="Times New Roman"/>
          <w:spacing w:val="-3"/>
          <w:sz w:val="28"/>
          <w:szCs w:val="28"/>
        </w:rPr>
        <w:t>приемов наложения и приложения, совместного с учителем изме</w:t>
      </w:r>
      <w:r>
        <w:rPr>
          <w:rFonts w:ascii="Times New Roman" w:eastAsia="SimSun" w:hAnsi="Times New Roman" w:cs="Times New Roman"/>
          <w:sz w:val="28"/>
          <w:szCs w:val="28"/>
        </w:rPr>
        <w:t>рения сантиметровой лентой.</w:t>
      </w:r>
      <w:r w:rsidR="00DD1D89"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Практические действия с напольными и настольными весами. </w:t>
      </w:r>
      <w:r>
        <w:rPr>
          <w:rFonts w:ascii="Times New Roman" w:hAnsi="Times New Roman" w:cs="Times New Roman"/>
          <w:spacing w:val="-5"/>
          <w:sz w:val="28"/>
          <w:szCs w:val="28"/>
          <w:lang w:eastAsia="ru-RU"/>
        </w:rPr>
        <w:t>Взвешивание, распределение по емкостям. Измерение сыпучих ве</w:t>
      </w:r>
      <w:r>
        <w:rPr>
          <w:rFonts w:ascii="Times New Roman" w:hAnsi="Times New Roman" w:cs="Times New Roman"/>
          <w:spacing w:val="-5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6"/>
          <w:sz w:val="28"/>
          <w:szCs w:val="28"/>
          <w:lang w:eastAsia="ru-RU"/>
        </w:rPr>
        <w:t>ществ с помощью столовой и чайной ложки, мерных стаканов и др.</w:t>
      </w:r>
    </w:p>
    <w:p w:rsidR="00390BFE" w:rsidRDefault="00390BFE" w:rsidP="00DD1D89">
      <w:pPr>
        <w:shd w:val="clear" w:color="auto" w:fill="FFFFFF"/>
        <w:tabs>
          <w:tab w:val="left" w:pos="708"/>
        </w:tabs>
        <w:spacing w:after="0" w:line="240" w:lineRule="auto"/>
        <w:ind w:left="82" w:firstLine="386"/>
        <w:jc w:val="both"/>
        <w:rPr>
          <w:rFonts w:ascii="Times New Roman" w:eastAsia="SimSu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eastAsia="SimSun" w:hAnsi="Times New Roman" w:cs="Times New Roman"/>
          <w:b/>
          <w:bCs/>
          <w:spacing w:val="-3"/>
          <w:sz w:val="28"/>
          <w:szCs w:val="28"/>
        </w:rPr>
        <w:t xml:space="preserve">Пространственные представления. </w:t>
      </w:r>
    </w:p>
    <w:p w:rsidR="00390BFE" w:rsidRDefault="00390BFE" w:rsidP="00DD1D89">
      <w:pPr>
        <w:shd w:val="clear" w:color="auto" w:fill="FFFFFF"/>
        <w:tabs>
          <w:tab w:val="left" w:pos="708"/>
        </w:tabs>
        <w:spacing w:after="0" w:line="240" w:lineRule="auto"/>
        <w:ind w:left="82" w:firstLine="386"/>
        <w:jc w:val="both"/>
        <w:rPr>
          <w:rFonts w:ascii="Times New Roman" w:eastAsia="SimSun" w:hAnsi="Times New Roman" w:cs="Times New Roman"/>
          <w:spacing w:val="-1"/>
          <w:sz w:val="28"/>
          <w:szCs w:val="28"/>
        </w:rPr>
      </w:pPr>
      <w:r>
        <w:rPr>
          <w:rFonts w:ascii="Times New Roman" w:eastAsia="SimSun" w:hAnsi="Times New Roman" w:cs="Times New Roman"/>
          <w:spacing w:val="-3"/>
          <w:sz w:val="28"/>
          <w:szCs w:val="28"/>
        </w:rPr>
        <w:lastRenderedPageBreak/>
        <w:t xml:space="preserve">Перемещение учащихся </w:t>
      </w:r>
      <w:r>
        <w:rPr>
          <w:rFonts w:ascii="Times New Roman" w:eastAsia="SimSun" w:hAnsi="Times New Roman" w:cs="Times New Roman"/>
          <w:spacing w:val="-2"/>
          <w:sz w:val="28"/>
          <w:szCs w:val="28"/>
        </w:rPr>
        <w:t>в пространстве класса по словесной инструкции, по элементар</w:t>
      </w:r>
      <w:r>
        <w:rPr>
          <w:rFonts w:ascii="Times New Roman" w:eastAsia="SimSun" w:hAnsi="Times New Roman" w:cs="Times New Roman"/>
          <w:spacing w:val="-3"/>
          <w:sz w:val="28"/>
          <w:szCs w:val="28"/>
        </w:rPr>
        <w:t>ному плану-схеме (карта маршрута) и самостоятельно.</w:t>
      </w:r>
    </w:p>
    <w:p w:rsidR="00390BFE" w:rsidRDefault="00390BFE" w:rsidP="00DD1D89">
      <w:pPr>
        <w:shd w:val="clear" w:color="auto" w:fill="FFFFFF"/>
        <w:tabs>
          <w:tab w:val="left" w:pos="708"/>
        </w:tabs>
        <w:spacing w:after="0" w:line="240" w:lineRule="auto"/>
        <w:ind w:left="82" w:firstLine="386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pacing w:val="-1"/>
          <w:sz w:val="28"/>
          <w:szCs w:val="28"/>
        </w:rPr>
        <w:t>Выполнение практических действий по ориентировке уча</w:t>
      </w:r>
      <w:r>
        <w:rPr>
          <w:rFonts w:ascii="Times New Roman" w:eastAsia="SimSun" w:hAnsi="Times New Roman" w:cs="Times New Roman"/>
          <w:spacing w:val="-3"/>
          <w:sz w:val="28"/>
          <w:szCs w:val="28"/>
        </w:rPr>
        <w:t>щихся в трехмерном пространстве (в помещении), в двухмерном пространстве (на доске, на плоскости подноса с манкой или пес</w:t>
      </w:r>
      <w:r>
        <w:rPr>
          <w:rFonts w:ascii="Times New Roman" w:eastAsia="SimSun" w:hAnsi="Times New Roman" w:cs="Times New Roman"/>
          <w:spacing w:val="-1"/>
          <w:sz w:val="28"/>
          <w:szCs w:val="28"/>
        </w:rPr>
        <w:t>ком, на листе бумаги в альбоме, в тетради) по словесной ин</w:t>
      </w:r>
      <w:r>
        <w:rPr>
          <w:rFonts w:ascii="Times New Roman" w:eastAsia="SimSun" w:hAnsi="Times New Roman" w:cs="Times New Roman"/>
          <w:spacing w:val="-3"/>
          <w:sz w:val="28"/>
          <w:szCs w:val="28"/>
        </w:rPr>
        <w:t>струкции, по указательным знакам (стрелкам, точкам, символам). «Письмо» стрелок от одной картинки к другой. Работа с пиктограммами: «Выбери картинку и проведи к ней стрелку». (Интеграция с уроками по предмету «Графика и письмо», «Альтерна</w:t>
      </w:r>
      <w:r>
        <w:rPr>
          <w:rFonts w:ascii="Times New Roman" w:eastAsia="SimSun" w:hAnsi="Times New Roman" w:cs="Times New Roman"/>
          <w:spacing w:val="-3"/>
          <w:sz w:val="28"/>
          <w:szCs w:val="28"/>
        </w:rPr>
        <w:softHyphen/>
      </w:r>
      <w:r>
        <w:rPr>
          <w:rFonts w:ascii="Times New Roman" w:eastAsia="SimSun" w:hAnsi="Times New Roman" w:cs="Times New Roman"/>
          <w:sz w:val="28"/>
          <w:szCs w:val="28"/>
        </w:rPr>
        <w:t>тивное чтение».)</w:t>
      </w:r>
    </w:p>
    <w:p w:rsidR="00390BFE" w:rsidRPr="00DD1D89" w:rsidRDefault="00390BFE" w:rsidP="00DD1D89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Развитие топологических представлений в ходе упражнений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в перемещении объекта в пространстве по стрелкам-векторам.</w:t>
      </w:r>
    </w:p>
    <w:p w:rsidR="00390BFE" w:rsidRDefault="00390BFE" w:rsidP="00DD1D89">
      <w:pPr>
        <w:shd w:val="clear" w:color="auto" w:fill="FFFFFF"/>
        <w:tabs>
          <w:tab w:val="left" w:pos="708"/>
        </w:tabs>
        <w:spacing w:after="0" w:line="240" w:lineRule="auto"/>
        <w:ind w:left="82" w:firstLine="386"/>
        <w:jc w:val="both"/>
        <w:rPr>
          <w:rFonts w:ascii="Times New Roman" w:eastAsia="SimSun" w:hAnsi="Times New Roman" w:cs="Times New Roman"/>
          <w:spacing w:val="-2"/>
          <w:sz w:val="28"/>
          <w:szCs w:val="28"/>
        </w:rPr>
      </w:pPr>
      <w:r>
        <w:rPr>
          <w:rFonts w:ascii="Times New Roman" w:eastAsia="SimSun" w:hAnsi="Times New Roman" w:cs="Times New Roman"/>
          <w:b/>
          <w:bCs/>
          <w:spacing w:val="-2"/>
          <w:sz w:val="28"/>
          <w:szCs w:val="28"/>
        </w:rPr>
        <w:t xml:space="preserve">Временные представления. </w:t>
      </w:r>
      <w:r>
        <w:rPr>
          <w:rFonts w:ascii="Times New Roman" w:eastAsia="SimSun" w:hAnsi="Times New Roman" w:cs="Times New Roman"/>
          <w:spacing w:val="-2"/>
          <w:sz w:val="28"/>
          <w:szCs w:val="28"/>
        </w:rPr>
        <w:t>Обучение учащихся использо</w:t>
      </w:r>
      <w:r>
        <w:rPr>
          <w:rFonts w:ascii="Times New Roman" w:eastAsia="SimSun" w:hAnsi="Times New Roman" w:cs="Times New Roman"/>
          <w:spacing w:val="-3"/>
          <w:sz w:val="28"/>
          <w:szCs w:val="28"/>
        </w:rPr>
        <w:t xml:space="preserve">ванию часов в реальной жизни. Показ стрелок часов. Упражнения </w:t>
      </w:r>
      <w:r>
        <w:rPr>
          <w:rFonts w:ascii="Times New Roman" w:eastAsia="SimSun" w:hAnsi="Times New Roman" w:cs="Times New Roman"/>
          <w:sz w:val="28"/>
          <w:szCs w:val="28"/>
        </w:rPr>
        <w:t>со стрелками на игрушечных часах.</w:t>
      </w:r>
    </w:p>
    <w:p w:rsidR="00390BFE" w:rsidRDefault="00390BFE" w:rsidP="00DD1D89">
      <w:pPr>
        <w:shd w:val="clear" w:color="auto" w:fill="FFFFFF"/>
        <w:tabs>
          <w:tab w:val="left" w:pos="708"/>
        </w:tabs>
        <w:spacing w:after="0" w:line="240" w:lineRule="auto"/>
        <w:ind w:left="82" w:firstLine="386"/>
        <w:jc w:val="both"/>
        <w:rPr>
          <w:rFonts w:ascii="Times New Roman" w:eastAsia="SimSu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Использование часов в реаль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ной бытовой жизни. Работа с электронными часами. Называние и показ времени на часах — от 1 до 10 часов. Упражнения с меха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  <w:t>ническими часами, перевод стрелок на указанное время (по об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разцу, по словесной инструкции). Использование представлений 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>о времени при подготовке проектов, в которых события происхо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дят в разное время суток (почта открыта с 9 утра до 6 вечера, ап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  <w:t>тека работает с 9 утра до 9 вечера или круглосуточно и т. п.).</w:t>
      </w:r>
    </w:p>
    <w:p w:rsidR="00390BFE" w:rsidRDefault="00390BFE" w:rsidP="00DD1D89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5"/>
          <w:sz w:val="28"/>
          <w:szCs w:val="28"/>
          <w:lang w:eastAsia="ru-RU"/>
        </w:rPr>
        <w:t xml:space="preserve">Регулирование времени по часам (по песочным, по таймеру — 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>движение стрелок и приближение окончания времени). Выполне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ние практических действий за определенное время (5 минут, пол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softHyphen/>
        <w:t>часа), ориентируясь по механическим и электронным часам.</w:t>
      </w:r>
    </w:p>
    <w:p w:rsidR="00390BFE" w:rsidRDefault="00390BFE" w:rsidP="00DD1D89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Работа с календарями погоды и природы.</w:t>
      </w:r>
    </w:p>
    <w:p w:rsidR="00390BFE" w:rsidRDefault="00390BFE" w:rsidP="00DD1D89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Выделение по наиболее характерным признакам и называние 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>времен года. Определение времен года по иллюстрациям, по си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туациям, представленным на стендовом театре. Знакомство с ве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сенними и летними месяцами года. Ежедневные упражнения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учащихся в выборе карточек с числом и названием месяца. (Ин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теграция с уроками «Графика и письмо».)</w:t>
      </w:r>
    </w:p>
    <w:p w:rsidR="000174BB" w:rsidRPr="00DD1D89" w:rsidRDefault="00390BFE" w:rsidP="00DD1D89">
      <w:pPr>
        <w:shd w:val="clear" w:color="auto" w:fill="FFFFFF"/>
        <w:tabs>
          <w:tab w:val="left" w:pos="708"/>
        </w:tabs>
        <w:spacing w:after="0" w:line="240" w:lineRule="auto"/>
        <w:ind w:left="82" w:firstLine="386"/>
        <w:jc w:val="both"/>
        <w:rPr>
          <w:rFonts w:ascii="Times New Roman" w:eastAsia="SimSun" w:hAnsi="Times New Roman" w:cs="Times New Roman"/>
          <w:spacing w:val="-2"/>
          <w:sz w:val="28"/>
          <w:szCs w:val="28"/>
        </w:rPr>
      </w:pPr>
      <w:r>
        <w:rPr>
          <w:rFonts w:ascii="Times New Roman" w:eastAsia="SimSun" w:hAnsi="Times New Roman" w:cs="Times New Roman"/>
          <w:spacing w:val="-2"/>
          <w:sz w:val="28"/>
          <w:szCs w:val="28"/>
        </w:rPr>
        <w:t>Уточнение представлений учащихся об астрономических символах: солнце, луне, звездах (показ на небе и на иллюстраци</w:t>
      </w:r>
      <w:r>
        <w:rPr>
          <w:rFonts w:ascii="Times New Roman" w:eastAsia="SimSun" w:hAnsi="Times New Roman" w:cs="Times New Roman"/>
          <w:sz w:val="28"/>
          <w:szCs w:val="28"/>
        </w:rPr>
        <w:t>ях). Занятия в темной сенсорной комнате.</w:t>
      </w:r>
    </w:p>
    <w:p w:rsidR="00390BFE" w:rsidRDefault="00390BFE" w:rsidP="00DD1D89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bCs/>
          <w:kern w:val="2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Планируемые результаты реализации программы.</w:t>
      </w:r>
    </w:p>
    <w:p w:rsidR="00390BFE" w:rsidRDefault="00390BFE" w:rsidP="00DD1D89">
      <w:pPr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A"/>
          <w:kern w:val="2"/>
          <w:sz w:val="28"/>
          <w:szCs w:val="28"/>
        </w:rPr>
      </w:pPr>
      <w:r>
        <w:rPr>
          <w:rFonts w:eastAsia="Calibri"/>
          <w:color w:val="00000A"/>
          <w:kern w:val="2"/>
          <w:szCs w:val="28"/>
          <w:lang w:eastAsia="hi-IN" w:bidi="hi-IN"/>
        </w:rPr>
        <w:t xml:space="preserve"> </w:t>
      </w:r>
      <w:r>
        <w:rPr>
          <w:rFonts w:ascii="Times New Roman" w:eastAsia="Calibri" w:hAnsi="Times New Roman" w:cs="Times New Roman"/>
          <w:color w:val="00000A"/>
          <w:kern w:val="2"/>
          <w:sz w:val="28"/>
          <w:szCs w:val="28"/>
        </w:rPr>
        <w:t>Учитывая</w:t>
      </w:r>
      <w:r w:rsidR="00944F12">
        <w:rPr>
          <w:rFonts w:ascii="Times New Roman" w:hAnsi="Times New Roman" w:cs="Times New Roman"/>
          <w:color w:val="00000A"/>
          <w:kern w:val="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A"/>
          <w:kern w:val="2"/>
          <w:sz w:val="28"/>
          <w:szCs w:val="28"/>
        </w:rPr>
        <w:t>индивидуальные</w:t>
      </w:r>
      <w:r>
        <w:rPr>
          <w:rFonts w:ascii="Times New Roman" w:hAnsi="Times New Roman" w:cs="Times New Roman"/>
          <w:color w:val="00000A"/>
          <w:kern w:val="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A"/>
          <w:kern w:val="2"/>
          <w:sz w:val="28"/>
          <w:szCs w:val="28"/>
        </w:rPr>
        <w:t>особенности</w:t>
      </w:r>
      <w:r>
        <w:rPr>
          <w:rFonts w:ascii="Times New Roman" w:hAnsi="Times New Roman" w:cs="Times New Roman"/>
          <w:color w:val="00000A"/>
          <w:kern w:val="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A"/>
          <w:kern w:val="2"/>
          <w:sz w:val="28"/>
          <w:szCs w:val="28"/>
        </w:rPr>
        <w:t>детей,</w:t>
      </w:r>
      <w:r>
        <w:rPr>
          <w:rFonts w:ascii="Times New Roman" w:hAnsi="Times New Roman" w:cs="Times New Roman"/>
          <w:color w:val="00000A"/>
          <w:kern w:val="2"/>
          <w:sz w:val="28"/>
          <w:szCs w:val="28"/>
        </w:rPr>
        <w:t xml:space="preserve"> в процессе изучения тематических групп по предмету, класс условно можно разделить на </w:t>
      </w:r>
      <w:r>
        <w:rPr>
          <w:rFonts w:ascii="Times New Roman" w:hAnsi="Times New Roman" w:cs="Times New Roman"/>
          <w:b/>
          <w:color w:val="00000A"/>
          <w:kern w:val="2"/>
          <w:sz w:val="28"/>
          <w:szCs w:val="28"/>
        </w:rPr>
        <w:t>2 группы:</w:t>
      </w:r>
      <w:r>
        <w:rPr>
          <w:rFonts w:ascii="Times New Roman" w:hAnsi="Times New Roman" w:cs="Times New Roman"/>
          <w:color w:val="00000A"/>
          <w:kern w:val="2"/>
          <w:sz w:val="28"/>
          <w:szCs w:val="28"/>
        </w:rPr>
        <w:t xml:space="preserve"> </w:t>
      </w:r>
    </w:p>
    <w:p w:rsidR="00390BFE" w:rsidRPr="00DD1D89" w:rsidRDefault="00390BFE" w:rsidP="00DD1D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 концу года предусматривается усвоение программного материала в соответствии с уровнем развития: </w:t>
      </w:r>
      <w:r>
        <w:rPr>
          <w:rFonts w:ascii="Times New Roman" w:hAnsi="Times New Roman" w:cs="Times New Roman"/>
          <w:b/>
          <w:sz w:val="28"/>
          <w:szCs w:val="28"/>
        </w:rPr>
        <w:t>1,2 уровень соответствует 1,2 группе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0BFE" w:rsidRDefault="00390BFE" w:rsidP="00390BF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Достаточный</w:t>
      </w:r>
      <w:r>
        <w:rPr>
          <w:rFonts w:ascii="Times New Roman" w:hAnsi="Times New Roman" w:cs="Times New Roman"/>
          <w:b/>
          <w:bCs/>
          <w:spacing w:val="-17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уровень:</w:t>
      </w:r>
    </w:p>
    <w:p w:rsidR="00390BFE" w:rsidRDefault="00390BFE" w:rsidP="00390BFE">
      <w:pPr>
        <w:shd w:val="clear" w:color="auto" w:fill="FFFFFF"/>
        <w:tabs>
          <w:tab w:val="left" w:pos="708"/>
        </w:tabs>
        <w:suppressAutoHyphens w:val="0"/>
        <w:spacing w:after="0"/>
        <w:ind w:firstLine="360"/>
        <w:jc w:val="both"/>
        <w:rPr>
          <w:rFonts w:ascii="Times New Roman" w:eastAsia="SimSun" w:hAnsi="Times New Roman" w:cs="Times New Roman"/>
          <w:b/>
          <w:color w:val="00000A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i/>
          <w:iCs/>
          <w:color w:val="00000A"/>
          <w:sz w:val="28"/>
          <w:szCs w:val="28"/>
          <w:lang w:eastAsia="hi-IN" w:bidi="hi-IN"/>
        </w:rPr>
        <w:t>Предметные результаты:</w:t>
      </w:r>
    </w:p>
    <w:p w:rsidR="00390BFE" w:rsidRDefault="00390BFE" w:rsidP="00390BFE">
      <w:pPr>
        <w:widowControl w:val="0"/>
        <w:tabs>
          <w:tab w:val="left" w:pos="708"/>
        </w:tabs>
        <w:spacing w:after="0"/>
        <w:ind w:left="720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color w:val="00000A"/>
          <w:sz w:val="28"/>
          <w:szCs w:val="28"/>
          <w:u w:val="single"/>
          <w:lang w:eastAsia="hi-IN" w:bidi="hi-IN"/>
        </w:rPr>
        <w:t>Учащиеся</w:t>
      </w:r>
      <w:r>
        <w:rPr>
          <w:rFonts w:ascii="Times New Roman" w:hAnsi="Times New Roman" w:cs="Times New Roman"/>
          <w:b/>
          <w:color w:val="00000A"/>
          <w:sz w:val="28"/>
          <w:szCs w:val="28"/>
          <w:u w:val="single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b/>
          <w:color w:val="00000A"/>
          <w:sz w:val="28"/>
          <w:szCs w:val="28"/>
          <w:u w:val="single"/>
          <w:lang w:eastAsia="hi-IN" w:bidi="hi-IN"/>
        </w:rPr>
        <w:t>должны</w:t>
      </w:r>
      <w:r>
        <w:rPr>
          <w:rFonts w:ascii="Times New Roman" w:hAnsi="Times New Roman" w:cs="Times New Roman"/>
          <w:b/>
          <w:color w:val="00000A"/>
          <w:sz w:val="28"/>
          <w:szCs w:val="28"/>
          <w:u w:val="single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b/>
          <w:color w:val="00000A"/>
          <w:sz w:val="28"/>
          <w:szCs w:val="28"/>
          <w:u w:val="single"/>
          <w:lang w:eastAsia="hi-IN" w:bidi="hi-IN"/>
        </w:rPr>
        <w:t>знать:</w:t>
      </w:r>
    </w:p>
    <w:p w:rsidR="00390BFE" w:rsidRDefault="00390BFE" w:rsidP="00DD1D89">
      <w:pPr>
        <w:widowControl w:val="0"/>
        <w:spacing w:after="0" w:line="240" w:lineRule="auto"/>
        <w:ind w:left="720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-времена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года: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лето,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осень,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зима,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весна;</w:t>
      </w:r>
    </w:p>
    <w:p w:rsidR="00390BFE" w:rsidRDefault="00390BFE" w:rsidP="00DD1D89">
      <w:pPr>
        <w:widowControl w:val="0"/>
        <w:spacing w:after="0" w:line="240" w:lineRule="auto"/>
        <w:ind w:left="720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-временные представления (части суток, порядок следования);</w:t>
      </w:r>
    </w:p>
    <w:p w:rsidR="00390BFE" w:rsidRDefault="00390BFE" w:rsidP="00DD1D89">
      <w:pPr>
        <w:widowControl w:val="0"/>
        <w:spacing w:after="0" w:line="240" w:lineRule="auto"/>
        <w:ind w:left="720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-состав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чисел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первой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пятёрки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(из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отдельных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единиц);</w:t>
      </w:r>
    </w:p>
    <w:p w:rsidR="00390BFE" w:rsidRDefault="00390BFE" w:rsidP="00DD1D89">
      <w:pPr>
        <w:widowControl w:val="0"/>
        <w:spacing w:after="0" w:line="240" w:lineRule="auto"/>
        <w:ind w:left="720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-монеты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достоинством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1,2,5, 10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рублей;</w:t>
      </w:r>
    </w:p>
    <w:p w:rsidR="00390BFE" w:rsidRDefault="00390BFE" w:rsidP="00DD1D89">
      <w:pPr>
        <w:widowControl w:val="0"/>
        <w:spacing w:after="0" w:line="240" w:lineRule="auto"/>
        <w:ind w:left="720"/>
        <w:jc w:val="both"/>
        <w:rPr>
          <w:rFonts w:ascii="Times New Roman" w:eastAsia="SimSun" w:hAnsi="Times New Roman" w:cs="Times New Roman"/>
          <w:color w:val="00000A"/>
          <w:sz w:val="28"/>
          <w:szCs w:val="28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-названия геометрических фигур (шар, куб, треугольная призма, -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lastRenderedPageBreak/>
        <w:t>прямоугольная призма, круг, квадрат, треугольник, прямоугольник);</w:t>
      </w:r>
    </w:p>
    <w:p w:rsidR="00390BFE" w:rsidRDefault="00390BFE" w:rsidP="00DD1D89">
      <w:pPr>
        <w:widowControl w:val="0"/>
        <w:spacing w:after="0" w:line="240" w:lineRule="auto"/>
        <w:ind w:left="720"/>
        <w:jc w:val="both"/>
        <w:rPr>
          <w:rFonts w:ascii="Times New Roman" w:eastAsia="SimSun" w:hAnsi="Times New Roman" w:cs="Times New Roman"/>
          <w:color w:val="00000A"/>
          <w:sz w:val="28"/>
          <w:szCs w:val="28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</w:rPr>
        <w:t>-цвета: красный, синий, жёлтый, зелёный, белый, черный, коричневый;</w:t>
      </w:r>
    </w:p>
    <w:p w:rsidR="00390BFE" w:rsidRDefault="00390BFE" w:rsidP="00DD1D89">
      <w:pPr>
        <w:widowControl w:val="0"/>
        <w:spacing w:after="0" w:line="240" w:lineRule="auto"/>
        <w:ind w:left="720"/>
        <w:jc w:val="both"/>
        <w:rPr>
          <w:rFonts w:ascii="Times New Roman" w:eastAsia="SimSun" w:hAnsi="Times New Roman" w:cs="Times New Roman"/>
          <w:color w:val="00000A"/>
          <w:sz w:val="28"/>
          <w:szCs w:val="28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</w:rPr>
        <w:t>-величину: большой – маленький;</w:t>
      </w:r>
    </w:p>
    <w:p w:rsidR="00390BFE" w:rsidRDefault="00390BFE" w:rsidP="00DD1D89">
      <w:pPr>
        <w:spacing w:after="0" w:line="240" w:lineRule="auto"/>
        <w:ind w:left="720"/>
        <w:jc w:val="both"/>
        <w:rPr>
          <w:rFonts w:ascii="Times New Roman" w:eastAsia="SimSun" w:hAnsi="Times New Roman" w:cs="Times New Roman"/>
          <w:b/>
          <w:color w:val="00000A"/>
          <w:sz w:val="28"/>
          <w:szCs w:val="28"/>
          <w:u w:val="single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</w:rPr>
        <w:t>-количественные понятия: один, много, поровну</w:t>
      </w:r>
      <w:r w:rsidR="00554594">
        <w:rPr>
          <w:rFonts w:ascii="Times New Roman" w:eastAsia="SimSun" w:hAnsi="Times New Roman" w:cs="Times New Roman"/>
          <w:color w:val="00000A"/>
          <w:sz w:val="28"/>
          <w:szCs w:val="28"/>
        </w:rPr>
        <w:t>.</w:t>
      </w:r>
    </w:p>
    <w:p w:rsidR="00390BFE" w:rsidRDefault="00390BFE" w:rsidP="00390BFE">
      <w:pPr>
        <w:widowControl w:val="0"/>
        <w:tabs>
          <w:tab w:val="left" w:pos="708"/>
        </w:tabs>
        <w:spacing w:after="0"/>
        <w:ind w:left="720"/>
        <w:jc w:val="both"/>
        <w:rPr>
          <w:rFonts w:ascii="Times New Roman" w:eastAsia="SimSun" w:hAnsi="Times New Roman" w:cs="Times New Roman"/>
          <w:color w:val="00000A"/>
          <w:spacing w:val="-1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color w:val="00000A"/>
          <w:sz w:val="28"/>
          <w:szCs w:val="28"/>
          <w:u w:val="single"/>
          <w:lang w:eastAsia="hi-IN" w:bidi="hi-IN"/>
        </w:rPr>
        <w:t>Учащиеся</w:t>
      </w:r>
      <w:r>
        <w:rPr>
          <w:rFonts w:ascii="Times New Roman" w:hAnsi="Times New Roman" w:cs="Times New Roman"/>
          <w:b/>
          <w:color w:val="00000A"/>
          <w:sz w:val="28"/>
          <w:szCs w:val="28"/>
          <w:u w:val="single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b/>
          <w:color w:val="00000A"/>
          <w:sz w:val="28"/>
          <w:szCs w:val="28"/>
          <w:u w:val="single"/>
          <w:lang w:eastAsia="hi-IN" w:bidi="hi-IN"/>
        </w:rPr>
        <w:t>должны</w:t>
      </w:r>
      <w:r>
        <w:rPr>
          <w:rFonts w:ascii="Times New Roman" w:hAnsi="Times New Roman" w:cs="Times New Roman"/>
          <w:b/>
          <w:color w:val="00000A"/>
          <w:sz w:val="28"/>
          <w:szCs w:val="28"/>
          <w:u w:val="single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b/>
          <w:color w:val="00000A"/>
          <w:sz w:val="28"/>
          <w:szCs w:val="28"/>
          <w:u w:val="single"/>
          <w:lang w:eastAsia="hi-IN" w:bidi="hi-IN"/>
        </w:rPr>
        <w:t>уметь:</w:t>
      </w:r>
    </w:p>
    <w:p w:rsidR="00390BFE" w:rsidRDefault="00390BFE" w:rsidP="00DD1D89">
      <w:pPr>
        <w:widowControl w:val="0"/>
        <w:tabs>
          <w:tab w:val="left" w:pos="426"/>
          <w:tab w:val="left" w:pos="708"/>
          <w:tab w:val="left" w:pos="2127"/>
        </w:tabs>
        <w:spacing w:after="0" w:line="240" w:lineRule="auto"/>
        <w:ind w:left="709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pacing w:val="-1"/>
          <w:sz w:val="28"/>
          <w:szCs w:val="28"/>
          <w:lang w:eastAsia="hi-IN" w:bidi="hi-IN"/>
        </w:rPr>
        <w:t xml:space="preserve">-называть числовой ряд в </w:t>
      </w:r>
      <w:r>
        <w:rPr>
          <w:rFonts w:ascii="Times New Roman" w:eastAsia="SimSun" w:hAnsi="Times New Roman" w:cs="Times New Roman"/>
          <w:color w:val="00000A"/>
          <w:spacing w:val="-3"/>
          <w:sz w:val="28"/>
          <w:szCs w:val="28"/>
          <w:lang w:eastAsia="hi-IN" w:bidi="hi-IN"/>
        </w:rPr>
        <w:t xml:space="preserve">прямом порядке от 1 до 10 (устный счет) на наглядном материале, </w:t>
      </w:r>
      <w:r>
        <w:rPr>
          <w:rFonts w:ascii="Times New Roman" w:eastAsia="SimSun" w:hAnsi="Times New Roman" w:cs="Times New Roman"/>
          <w:color w:val="00000A"/>
          <w:spacing w:val="-2"/>
          <w:sz w:val="28"/>
          <w:szCs w:val="28"/>
          <w:lang w:eastAsia="hi-IN" w:bidi="hi-IN"/>
        </w:rPr>
        <w:t xml:space="preserve">подбирать последующее и </w:t>
      </w:r>
      <w:r>
        <w:rPr>
          <w:rFonts w:ascii="Times New Roman" w:eastAsia="SimSun" w:hAnsi="Times New Roman" w:cs="Times New Roman"/>
          <w:color w:val="00000A"/>
          <w:spacing w:val="-3"/>
          <w:sz w:val="28"/>
          <w:szCs w:val="28"/>
          <w:lang w:eastAsia="hi-IN" w:bidi="hi-IN"/>
        </w:rPr>
        <w:t xml:space="preserve">предыдущее число к названному или обозначенному цифрой, </w:t>
      </w:r>
      <w:r>
        <w:rPr>
          <w:rFonts w:ascii="Times New Roman" w:eastAsia="SimSun" w:hAnsi="Times New Roman" w:cs="Times New Roman"/>
          <w:color w:val="00000A"/>
          <w:spacing w:val="-2"/>
          <w:sz w:val="28"/>
          <w:szCs w:val="28"/>
          <w:lang w:eastAsia="hi-IN" w:bidi="hi-IN"/>
        </w:rPr>
        <w:t>определять пропущенное число (исходя из индивидуальных воз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можностей учащихся);</w:t>
      </w:r>
    </w:p>
    <w:p w:rsidR="00390BFE" w:rsidRDefault="00390BFE" w:rsidP="00DD1D89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709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-решать задачи-иллюстрации с открытым результатом на наглядном материале в пределах шести, с закрытым результатом в пределах двух-трех;</w:t>
      </w:r>
    </w:p>
    <w:p w:rsidR="00390BFE" w:rsidRDefault="00390BFE" w:rsidP="00DD1D89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-решать и составлять на наглядной основе простые арифметические задачи на бытовые темы на сложение и вычитание;</w:t>
      </w:r>
    </w:p>
    <w:p w:rsidR="00390BFE" w:rsidRDefault="00390BFE" w:rsidP="00DD1D89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709"/>
        <w:jc w:val="both"/>
        <w:rPr>
          <w:rFonts w:ascii="Times New Roman" w:eastAsia="SimSun" w:hAnsi="Times New Roman" w:cs="Times New Roman"/>
          <w:color w:val="00000A"/>
          <w:spacing w:val="-3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pacing w:val="-2"/>
          <w:sz w:val="28"/>
          <w:szCs w:val="28"/>
          <w:lang w:eastAsia="hi-IN" w:bidi="hi-IN"/>
        </w:rPr>
        <w:t>-соотносить плоскостные и пространственные фигуры. Рисовать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 xml:space="preserve"> круг, квадрат, треугольник по трафаретам, опорным </w:t>
      </w:r>
      <w:r>
        <w:rPr>
          <w:rFonts w:ascii="Times New Roman" w:eastAsia="SimSun" w:hAnsi="Times New Roman" w:cs="Times New Roman"/>
          <w:color w:val="00000A"/>
          <w:spacing w:val="-3"/>
          <w:sz w:val="28"/>
          <w:szCs w:val="28"/>
          <w:lang w:eastAsia="hi-IN" w:bidi="hi-IN"/>
        </w:rPr>
        <w:t xml:space="preserve">точкам и самостоятельно </w:t>
      </w:r>
    </w:p>
    <w:p w:rsidR="00390BFE" w:rsidRDefault="00390BFE" w:rsidP="00DD1D89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709"/>
        <w:jc w:val="both"/>
        <w:rPr>
          <w:rFonts w:ascii="Times New Roman" w:eastAsia="SimSun" w:hAnsi="Times New Roman" w:cs="Times New Roman"/>
          <w:color w:val="00000A"/>
          <w:spacing w:val="-3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-конструировать по объемному образцу (мосты, ворота и пр.), выкладывает аналогичные конструкции из плоскостных элементов на магнитной доске;</w:t>
      </w:r>
    </w:p>
    <w:p w:rsidR="00390BFE" w:rsidRDefault="00390BFE" w:rsidP="00DD1D89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709"/>
        <w:jc w:val="both"/>
        <w:rPr>
          <w:rFonts w:ascii="Times New Roman" w:eastAsia="SimSun" w:hAnsi="Times New Roman" w:cs="Times New Roman"/>
          <w:color w:val="00000A"/>
          <w:spacing w:val="-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pacing w:val="-3"/>
          <w:sz w:val="28"/>
          <w:szCs w:val="28"/>
          <w:lang w:eastAsia="hi-IN" w:bidi="hi-IN"/>
        </w:rPr>
        <w:t>-измерять линейкой</w:t>
      </w:r>
      <w:r>
        <w:rPr>
          <w:rFonts w:ascii="Times New Roman" w:eastAsia="SimSun" w:hAnsi="Times New Roman" w:cs="Times New Roman"/>
          <w:color w:val="00000A"/>
          <w:spacing w:val="-2"/>
          <w:sz w:val="28"/>
          <w:szCs w:val="28"/>
          <w:lang w:eastAsia="hi-IN" w:bidi="hi-IN"/>
        </w:rPr>
        <w:t xml:space="preserve"> (размер называет учитель). Измерять с помощью меток;</w:t>
      </w:r>
    </w:p>
    <w:p w:rsidR="00390BFE" w:rsidRDefault="00390BFE" w:rsidP="00DD1D89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709"/>
        <w:jc w:val="both"/>
        <w:rPr>
          <w:rFonts w:ascii="Times New Roman" w:eastAsia="SimSun" w:hAnsi="Times New Roman" w:cs="Times New Roman"/>
          <w:color w:val="00000A"/>
          <w:spacing w:val="-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pacing w:val="-2"/>
          <w:sz w:val="28"/>
          <w:szCs w:val="28"/>
          <w:lang w:eastAsia="hi-IN" w:bidi="hi-IN"/>
        </w:rPr>
        <w:t>-ориентироваться в трехмерном про</w:t>
      </w:r>
      <w:r>
        <w:rPr>
          <w:rFonts w:ascii="Times New Roman" w:eastAsia="SimSun" w:hAnsi="Times New Roman" w:cs="Times New Roman"/>
          <w:color w:val="00000A"/>
          <w:spacing w:val="-1"/>
          <w:sz w:val="28"/>
          <w:szCs w:val="28"/>
          <w:lang w:eastAsia="hi-IN" w:bidi="hi-IN"/>
        </w:rPr>
        <w:t xml:space="preserve">странстве (в помещении), в двухмерном пространстве (на доске, </w:t>
      </w:r>
      <w:r>
        <w:rPr>
          <w:rFonts w:ascii="Times New Roman" w:eastAsia="SimSun" w:hAnsi="Times New Roman" w:cs="Times New Roman"/>
          <w:color w:val="00000A"/>
          <w:spacing w:val="-2"/>
          <w:sz w:val="28"/>
          <w:szCs w:val="28"/>
          <w:lang w:eastAsia="hi-IN" w:bidi="hi-IN"/>
        </w:rPr>
        <w:t xml:space="preserve">на плоскости подноса с манкой или песком, на листе бумаги в </w:t>
      </w:r>
      <w:r>
        <w:rPr>
          <w:rFonts w:ascii="Times New Roman" w:eastAsia="SimSun" w:hAnsi="Times New Roman" w:cs="Times New Roman"/>
          <w:color w:val="00000A"/>
          <w:spacing w:val="-3"/>
          <w:sz w:val="28"/>
          <w:szCs w:val="28"/>
          <w:lang w:eastAsia="hi-IN" w:bidi="hi-IN"/>
        </w:rPr>
        <w:t xml:space="preserve">альбоме, в тетради) по словесной инструкции, по указательным </w:t>
      </w:r>
      <w:r>
        <w:rPr>
          <w:rFonts w:ascii="Times New Roman" w:eastAsia="SimSun" w:hAnsi="Times New Roman" w:cs="Times New Roman"/>
          <w:color w:val="00000A"/>
          <w:spacing w:val="-2"/>
          <w:sz w:val="28"/>
          <w:szCs w:val="28"/>
          <w:lang w:eastAsia="hi-IN" w:bidi="hi-IN"/>
        </w:rPr>
        <w:t>знакам (стрелкам, точкам, символам);</w:t>
      </w:r>
    </w:p>
    <w:p w:rsidR="00390BFE" w:rsidRDefault="00390BFE" w:rsidP="00DD1D89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709"/>
        <w:jc w:val="both"/>
        <w:rPr>
          <w:rFonts w:ascii="Times New Roman" w:eastAsia="SimSun" w:hAnsi="Times New Roman" w:cs="Times New Roman"/>
          <w:color w:val="00000A"/>
          <w:spacing w:val="-3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pacing w:val="-2"/>
          <w:sz w:val="28"/>
          <w:szCs w:val="28"/>
          <w:lang w:eastAsia="hi-IN" w:bidi="hi-IN"/>
        </w:rPr>
        <w:t>-использовать часы в реальной жизни, показывать стрелки часов. называть и показывать время — от 1 до 10 часов, переводить стрелки на указанное время (по образцу, по словесной инструкции;</w:t>
      </w:r>
    </w:p>
    <w:p w:rsidR="00390BFE" w:rsidRDefault="00390BFE" w:rsidP="00DD1D89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709"/>
        <w:jc w:val="both"/>
        <w:rPr>
          <w:rFonts w:ascii="Times New Roman" w:eastAsia="SimSun" w:hAnsi="Times New Roman" w:cs="Times New Roman"/>
          <w:color w:val="00000A"/>
          <w:spacing w:val="-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pacing w:val="-3"/>
          <w:sz w:val="28"/>
          <w:szCs w:val="28"/>
          <w:lang w:eastAsia="hi-IN" w:bidi="hi-IN"/>
        </w:rPr>
        <w:t xml:space="preserve">-выделять признаки и называть </w:t>
      </w:r>
      <w:r>
        <w:rPr>
          <w:rFonts w:ascii="Times New Roman" w:eastAsia="SimSun" w:hAnsi="Times New Roman" w:cs="Times New Roman"/>
          <w:color w:val="00000A"/>
          <w:spacing w:val="-2"/>
          <w:sz w:val="28"/>
          <w:szCs w:val="28"/>
          <w:lang w:eastAsia="hi-IN" w:bidi="hi-IN"/>
        </w:rPr>
        <w:t>времена года;</w:t>
      </w:r>
    </w:p>
    <w:p w:rsidR="00390BFE" w:rsidRDefault="00390BFE" w:rsidP="00DD1D89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709"/>
        <w:jc w:val="both"/>
        <w:rPr>
          <w:rFonts w:ascii="Times New Roman" w:eastAsia="SimSun" w:hAnsi="Times New Roman" w:cs="Times New Roman"/>
          <w:color w:val="00000A"/>
          <w:spacing w:val="-3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pacing w:val="-2"/>
          <w:sz w:val="28"/>
          <w:szCs w:val="28"/>
          <w:lang w:eastAsia="hi-IN" w:bidi="hi-IN"/>
        </w:rPr>
        <w:t>-показывать солнце, луну, звезды на иллюстраци</w:t>
      </w:r>
      <w:r>
        <w:rPr>
          <w:rFonts w:ascii="Times New Roman" w:eastAsia="SimSun" w:hAnsi="Times New Roman" w:cs="Times New Roman"/>
          <w:color w:val="00000A"/>
          <w:spacing w:val="-3"/>
          <w:sz w:val="28"/>
          <w:szCs w:val="28"/>
          <w:lang w:eastAsia="hi-IN" w:bidi="hi-IN"/>
        </w:rPr>
        <w:t>ях;</w:t>
      </w:r>
    </w:p>
    <w:p w:rsidR="00390BFE" w:rsidRDefault="00390BFE" w:rsidP="00DD1D89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709"/>
        <w:jc w:val="both"/>
        <w:rPr>
          <w:rFonts w:ascii="Times New Roman" w:eastAsia="SimSun" w:hAnsi="Times New Roman" w:cs="Times New Roman"/>
          <w:color w:val="00000A"/>
          <w:spacing w:val="-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pacing w:val="-3"/>
          <w:sz w:val="28"/>
          <w:szCs w:val="28"/>
          <w:lang w:eastAsia="hi-IN" w:bidi="hi-IN"/>
        </w:rPr>
        <w:t>-показывать линии прямые, извилистые, как вол</w:t>
      </w:r>
      <w:r>
        <w:rPr>
          <w:rFonts w:ascii="Times New Roman" w:eastAsia="SimSun" w:hAnsi="Times New Roman" w:cs="Times New Roman"/>
          <w:color w:val="00000A"/>
          <w:spacing w:val="-2"/>
          <w:sz w:val="28"/>
          <w:szCs w:val="28"/>
          <w:lang w:eastAsia="hi-IN" w:bidi="hi-IN"/>
        </w:rPr>
        <w:t xml:space="preserve">н; </w:t>
      </w:r>
    </w:p>
    <w:p w:rsidR="00390BFE" w:rsidRDefault="00390BFE" w:rsidP="00DD1D89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709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pacing w:val="-2"/>
          <w:sz w:val="28"/>
          <w:szCs w:val="28"/>
          <w:lang w:eastAsia="hi-IN" w:bidi="hi-IN"/>
        </w:rPr>
        <w:t>-составлять ритмические композиции из фигур по образцу, данному учителем, и по собственному желанию;</w:t>
      </w:r>
    </w:p>
    <w:p w:rsidR="00390BFE" w:rsidRDefault="00390BFE" w:rsidP="00DD1D89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</w:rPr>
        <w:t>-ведение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</w:rPr>
        <w:t>совместно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</w:rPr>
        <w:t>с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</w:rPr>
        <w:t>учителем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</w:rPr>
        <w:t>календаря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</w:rPr>
        <w:t>природы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</w:rPr>
        <w:t>календаря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</w:rPr>
        <w:t>погоды.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</w:p>
    <w:p w:rsidR="00390BFE" w:rsidRPr="00DD1D89" w:rsidRDefault="00390BFE" w:rsidP="00DD1D89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Минимальный уровень</w:t>
      </w:r>
    </w:p>
    <w:p w:rsidR="00390BFE" w:rsidRDefault="00390BFE" w:rsidP="00DD1D89">
      <w:pPr>
        <w:tabs>
          <w:tab w:val="left" w:pos="708"/>
        </w:tabs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A"/>
          <w:sz w:val="28"/>
          <w:szCs w:val="28"/>
          <w:u w:val="single"/>
        </w:rPr>
        <w:t>Учащиеся</w:t>
      </w:r>
      <w:r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 xml:space="preserve"> </w:t>
      </w:r>
      <w:r>
        <w:rPr>
          <w:rFonts w:ascii="Times New Roman" w:eastAsia="SimSun" w:hAnsi="Times New Roman" w:cs="Times New Roman"/>
          <w:b/>
          <w:color w:val="00000A"/>
          <w:sz w:val="28"/>
          <w:szCs w:val="28"/>
          <w:u w:val="single"/>
        </w:rPr>
        <w:t>должны</w:t>
      </w:r>
      <w:r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 xml:space="preserve"> </w:t>
      </w:r>
      <w:r>
        <w:rPr>
          <w:rFonts w:ascii="Times New Roman" w:eastAsia="SimSun" w:hAnsi="Times New Roman" w:cs="Times New Roman"/>
          <w:b/>
          <w:color w:val="00000A"/>
          <w:sz w:val="28"/>
          <w:szCs w:val="28"/>
          <w:u w:val="single"/>
        </w:rPr>
        <w:t>знать:</w:t>
      </w:r>
    </w:p>
    <w:p w:rsidR="00390BFE" w:rsidRDefault="00390BFE" w:rsidP="00DD1D89">
      <w:pPr>
        <w:widowControl w:val="0"/>
        <w:tabs>
          <w:tab w:val="left" w:pos="708"/>
        </w:tabs>
        <w:spacing w:after="0" w:line="240" w:lineRule="auto"/>
        <w:ind w:left="405"/>
        <w:jc w:val="both"/>
        <w:rPr>
          <w:rFonts w:ascii="Times New Roman" w:eastAsia="SimSun" w:hAnsi="Times New Roman" w:cs="Times New Roman"/>
          <w:color w:val="00000A"/>
          <w:sz w:val="28"/>
          <w:szCs w:val="28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</w:rPr>
        <w:t>-количественные понятия: один, много;</w:t>
      </w:r>
    </w:p>
    <w:p w:rsidR="00390BFE" w:rsidRDefault="00390BFE" w:rsidP="00DD1D89">
      <w:pPr>
        <w:widowControl w:val="0"/>
        <w:tabs>
          <w:tab w:val="left" w:pos="708"/>
        </w:tabs>
        <w:spacing w:after="0" w:line="240" w:lineRule="auto"/>
        <w:ind w:left="405"/>
        <w:jc w:val="both"/>
        <w:rPr>
          <w:rFonts w:ascii="Times New Roman" w:eastAsia="SimSun" w:hAnsi="Times New Roman" w:cs="Times New Roman"/>
          <w:color w:val="00000A"/>
          <w:sz w:val="28"/>
          <w:szCs w:val="28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</w:rPr>
        <w:t>-цвет: красный, синий, жёлтый, зелёный;</w:t>
      </w:r>
    </w:p>
    <w:p w:rsidR="00390BFE" w:rsidRDefault="00390BFE" w:rsidP="00DD1D89">
      <w:pPr>
        <w:widowControl w:val="0"/>
        <w:tabs>
          <w:tab w:val="left" w:pos="708"/>
        </w:tabs>
        <w:spacing w:after="0" w:line="240" w:lineRule="auto"/>
        <w:ind w:left="405"/>
        <w:jc w:val="both"/>
        <w:rPr>
          <w:rFonts w:ascii="Times New Roman" w:eastAsia="SimSun" w:hAnsi="Times New Roman" w:cs="Times New Roman"/>
          <w:color w:val="00000A"/>
          <w:sz w:val="28"/>
          <w:szCs w:val="28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</w:rPr>
        <w:t>-величину: большой – маленький;</w:t>
      </w:r>
    </w:p>
    <w:p w:rsidR="00390BFE" w:rsidRDefault="00390BFE" w:rsidP="00DD1D89">
      <w:pPr>
        <w:widowControl w:val="0"/>
        <w:tabs>
          <w:tab w:val="left" w:pos="708"/>
        </w:tabs>
        <w:spacing w:after="0" w:line="240" w:lineRule="auto"/>
        <w:ind w:left="405"/>
        <w:jc w:val="both"/>
        <w:rPr>
          <w:rFonts w:ascii="Times New Roman" w:eastAsia="SimSun" w:hAnsi="Times New Roman" w:cs="Times New Roman"/>
          <w:color w:val="00000A"/>
          <w:sz w:val="28"/>
          <w:szCs w:val="28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</w:rPr>
        <w:t>-геометрические фигуры: круг, квадрат, треугольник;</w:t>
      </w:r>
    </w:p>
    <w:p w:rsidR="00390BFE" w:rsidRDefault="00390BFE" w:rsidP="00DD1D89">
      <w:pPr>
        <w:widowControl w:val="0"/>
        <w:tabs>
          <w:tab w:val="left" w:pos="708"/>
        </w:tabs>
        <w:spacing w:after="0" w:line="240" w:lineRule="auto"/>
        <w:ind w:left="405"/>
        <w:jc w:val="both"/>
        <w:rPr>
          <w:rFonts w:ascii="Times New Roman" w:eastAsia="SimSun" w:hAnsi="Times New Roman" w:cs="Times New Roman"/>
          <w:color w:val="00000A"/>
          <w:sz w:val="28"/>
          <w:szCs w:val="28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</w:rPr>
        <w:t>-название, расположение и назначение помещений в школе.</w:t>
      </w:r>
    </w:p>
    <w:p w:rsidR="00390BFE" w:rsidRDefault="00390BFE" w:rsidP="00DD1D89">
      <w:pPr>
        <w:widowControl w:val="0"/>
        <w:tabs>
          <w:tab w:val="left" w:pos="708"/>
        </w:tabs>
        <w:spacing w:after="0" w:line="240" w:lineRule="auto"/>
        <w:ind w:left="405"/>
        <w:jc w:val="both"/>
        <w:rPr>
          <w:rFonts w:ascii="Times New Roman" w:eastAsia="SimSun" w:hAnsi="Times New Roman" w:cs="Times New Roman"/>
          <w:color w:val="00000A"/>
          <w:sz w:val="28"/>
          <w:szCs w:val="28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</w:rPr>
        <w:t>-времена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</w:rPr>
        <w:t>года: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</w:rPr>
        <w:t>лето,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</w:rPr>
        <w:t>осень,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</w:rPr>
        <w:t>зима,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</w:rPr>
        <w:t>весна.</w:t>
      </w:r>
    </w:p>
    <w:p w:rsidR="00390BFE" w:rsidRDefault="00390BFE" w:rsidP="00DD1D89">
      <w:pPr>
        <w:widowControl w:val="0"/>
        <w:tabs>
          <w:tab w:val="left" w:pos="708"/>
        </w:tabs>
        <w:spacing w:after="0" w:line="240" w:lineRule="auto"/>
        <w:ind w:left="405"/>
        <w:jc w:val="both"/>
        <w:rPr>
          <w:rFonts w:ascii="Times New Roman" w:eastAsia="Calibri" w:hAnsi="Times New Roman" w:cs="Times New Roman"/>
          <w:b/>
          <w:color w:val="00000A"/>
          <w:sz w:val="28"/>
          <w:szCs w:val="28"/>
          <w:u w:val="single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</w:rPr>
        <w:t>-временные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</w:rPr>
        <w:t>представления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</w:rPr>
        <w:t>день-ночь;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</w:rPr>
        <w:t>утро-вечер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</w:rPr>
        <w:t>понимать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</w:rPr>
        <w:t>смысл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</w:rPr>
        <w:t>слов: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</w:rPr>
        <w:t>утро,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</w:rPr>
        <w:t>вечер,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</w:rPr>
        <w:t>день,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</w:rPr>
        <w:t>ночь.</w:t>
      </w:r>
    </w:p>
    <w:p w:rsidR="00390BFE" w:rsidRDefault="00390BFE" w:rsidP="00390BFE">
      <w:pPr>
        <w:widowControl w:val="0"/>
        <w:tabs>
          <w:tab w:val="left" w:pos="708"/>
        </w:tabs>
        <w:spacing w:after="0"/>
        <w:ind w:left="405"/>
        <w:jc w:val="both"/>
        <w:rPr>
          <w:rFonts w:ascii="Times New Roman" w:eastAsia="Calibri" w:hAnsi="Times New Roman" w:cs="Times New Roman"/>
          <w:b/>
          <w:color w:val="00000A"/>
          <w:sz w:val="28"/>
          <w:szCs w:val="28"/>
          <w:u w:val="single"/>
        </w:rPr>
      </w:pPr>
    </w:p>
    <w:p w:rsidR="00390BFE" w:rsidRDefault="00390BFE" w:rsidP="00DD1D89">
      <w:pPr>
        <w:tabs>
          <w:tab w:val="left" w:pos="708"/>
        </w:tabs>
        <w:spacing w:after="0" w:line="240" w:lineRule="auto"/>
        <w:ind w:left="45"/>
        <w:jc w:val="both"/>
        <w:rPr>
          <w:rFonts w:ascii="Times New Roman" w:eastAsia="SimSun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A"/>
          <w:sz w:val="28"/>
          <w:szCs w:val="28"/>
          <w:u w:val="single"/>
        </w:rPr>
        <w:t>Учащиеся</w:t>
      </w:r>
      <w:r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 xml:space="preserve"> </w:t>
      </w:r>
      <w:r>
        <w:rPr>
          <w:rFonts w:ascii="Times New Roman" w:eastAsia="SimSun" w:hAnsi="Times New Roman" w:cs="Times New Roman"/>
          <w:b/>
          <w:color w:val="00000A"/>
          <w:sz w:val="28"/>
          <w:szCs w:val="28"/>
          <w:u w:val="single"/>
        </w:rPr>
        <w:t>должны</w:t>
      </w:r>
      <w:r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 xml:space="preserve"> </w:t>
      </w:r>
      <w:r>
        <w:rPr>
          <w:rFonts w:ascii="Times New Roman" w:eastAsia="SimSun" w:hAnsi="Times New Roman" w:cs="Times New Roman"/>
          <w:b/>
          <w:color w:val="00000A"/>
          <w:sz w:val="28"/>
          <w:szCs w:val="28"/>
          <w:u w:val="single"/>
        </w:rPr>
        <w:t>уметь:</w:t>
      </w:r>
    </w:p>
    <w:p w:rsidR="00390BFE" w:rsidRDefault="00390BFE" w:rsidP="00DD1D89">
      <w:pPr>
        <w:tabs>
          <w:tab w:val="left" w:pos="708"/>
        </w:tabs>
        <w:spacing w:after="0" w:line="240" w:lineRule="auto"/>
        <w:ind w:left="450"/>
        <w:jc w:val="both"/>
        <w:rPr>
          <w:rFonts w:ascii="Times New Roman" w:eastAsia="SimSun" w:hAnsi="Times New Roman" w:cs="Times New Roman"/>
          <w:color w:val="00000A"/>
          <w:sz w:val="28"/>
          <w:szCs w:val="28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</w:rPr>
        <w:t>-выделять 1 и много предметов из группы;</w:t>
      </w:r>
    </w:p>
    <w:p w:rsidR="00390BFE" w:rsidRDefault="00390BFE" w:rsidP="00DD1D89">
      <w:pPr>
        <w:shd w:val="clear" w:color="auto" w:fill="FFFFFF"/>
        <w:tabs>
          <w:tab w:val="left" w:pos="708"/>
        </w:tabs>
        <w:spacing w:after="0" w:line="240" w:lineRule="auto"/>
        <w:ind w:left="450"/>
        <w:jc w:val="both"/>
        <w:rPr>
          <w:rFonts w:ascii="Times New Roman" w:eastAsia="SimSun" w:hAnsi="Times New Roman" w:cs="Times New Roman"/>
          <w:color w:val="00000A"/>
          <w:sz w:val="28"/>
          <w:szCs w:val="28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</w:rPr>
        <w:lastRenderedPageBreak/>
        <w:t>-узнавать цифры «О», «1», «2», «3», «4», «5» в правильном и перевернутом расположении, дорисовывает цифры.</w:t>
      </w:r>
    </w:p>
    <w:p w:rsidR="00390BFE" w:rsidRDefault="00390BFE" w:rsidP="00DD1D89">
      <w:pPr>
        <w:shd w:val="clear" w:color="auto" w:fill="FFFFFF"/>
        <w:tabs>
          <w:tab w:val="left" w:pos="708"/>
        </w:tabs>
        <w:spacing w:after="0" w:line="240" w:lineRule="auto"/>
        <w:ind w:left="450"/>
        <w:jc w:val="both"/>
        <w:rPr>
          <w:rFonts w:ascii="Times New Roman" w:eastAsia="SimSun" w:hAnsi="Times New Roman" w:cs="Times New Roman"/>
          <w:color w:val="00000A"/>
          <w:sz w:val="28"/>
          <w:szCs w:val="28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</w:rPr>
        <w:t>-рисовать цифры от «1» до «5» по трафаретам, по опорным точкам, самостоятельно. Лепит цифры из пластилина, конструирует из деталей (из частей разрезанных шаблонов цифр, палочек).</w:t>
      </w:r>
    </w:p>
    <w:p w:rsidR="00390BFE" w:rsidRDefault="00390BFE" w:rsidP="00DD1D89">
      <w:pPr>
        <w:shd w:val="clear" w:color="auto" w:fill="FFFFFF"/>
        <w:tabs>
          <w:tab w:val="left" w:pos="708"/>
        </w:tabs>
        <w:spacing w:after="0" w:line="240" w:lineRule="auto"/>
        <w:ind w:left="450"/>
        <w:jc w:val="both"/>
        <w:rPr>
          <w:rFonts w:ascii="Times New Roman" w:eastAsia="SimSun" w:hAnsi="Times New Roman" w:cs="Times New Roman"/>
          <w:color w:val="00000A"/>
          <w:sz w:val="28"/>
          <w:szCs w:val="28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</w:rPr>
        <w:t>-выкладывает простые конструкции из счетных палочек по образцу.</w:t>
      </w:r>
    </w:p>
    <w:p w:rsidR="00390BFE" w:rsidRDefault="00390BFE" w:rsidP="00DD1D89">
      <w:pPr>
        <w:tabs>
          <w:tab w:val="left" w:pos="708"/>
        </w:tabs>
        <w:spacing w:after="0" w:line="240" w:lineRule="auto"/>
        <w:ind w:left="450"/>
        <w:jc w:val="both"/>
        <w:rPr>
          <w:rFonts w:ascii="Times New Roman" w:eastAsia="SimSun" w:hAnsi="Times New Roman" w:cs="Times New Roman"/>
          <w:color w:val="00000A"/>
          <w:sz w:val="28"/>
          <w:szCs w:val="28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</w:rPr>
        <w:t>-различать предметы по цвету, форме, величине;</w:t>
      </w:r>
    </w:p>
    <w:p w:rsidR="00390BFE" w:rsidRDefault="00390BFE" w:rsidP="00DD1D89">
      <w:pPr>
        <w:tabs>
          <w:tab w:val="left" w:pos="708"/>
        </w:tabs>
        <w:spacing w:after="0" w:line="240" w:lineRule="auto"/>
        <w:ind w:left="450"/>
        <w:jc w:val="both"/>
        <w:rPr>
          <w:rFonts w:ascii="Times New Roman" w:eastAsia="SimSun" w:hAnsi="Times New Roman" w:cs="Times New Roman"/>
          <w:color w:val="00000A"/>
          <w:sz w:val="28"/>
          <w:szCs w:val="28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</w:rPr>
        <w:t>-выполнять по подражанию простейшие манипуляции с объёмными формами из детского конструктора, используя две – три формы (кубик, «кирпичик», «крыша»);</w:t>
      </w:r>
    </w:p>
    <w:p w:rsidR="00390BFE" w:rsidRDefault="00390BFE" w:rsidP="00DD1D89">
      <w:pPr>
        <w:tabs>
          <w:tab w:val="left" w:pos="708"/>
        </w:tabs>
        <w:spacing w:after="0" w:line="240" w:lineRule="auto"/>
        <w:ind w:left="450"/>
        <w:jc w:val="both"/>
        <w:rPr>
          <w:rFonts w:ascii="Times New Roman" w:eastAsia="SimSun" w:hAnsi="Times New Roman" w:cs="Times New Roman"/>
          <w:color w:val="00000A"/>
          <w:sz w:val="28"/>
          <w:szCs w:val="28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</w:rPr>
        <w:t>-чертить прямую, волнистую линию по подражанию;</w:t>
      </w:r>
    </w:p>
    <w:p w:rsidR="00390BFE" w:rsidRDefault="00390BFE" w:rsidP="00DD1D89">
      <w:pPr>
        <w:tabs>
          <w:tab w:val="left" w:pos="708"/>
        </w:tabs>
        <w:spacing w:after="0" w:line="240" w:lineRule="auto"/>
        <w:ind w:left="450"/>
        <w:jc w:val="both"/>
        <w:rPr>
          <w:rFonts w:ascii="Times New Roman" w:eastAsia="SimSun" w:hAnsi="Times New Roman" w:cs="Times New Roman"/>
          <w:color w:val="00000A"/>
          <w:sz w:val="28"/>
          <w:szCs w:val="28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</w:rPr>
        <w:t xml:space="preserve">понимать слова, используемые </w:t>
      </w:r>
      <w:r w:rsidR="00944F12">
        <w:rPr>
          <w:rFonts w:ascii="Times New Roman" w:eastAsia="SimSun" w:hAnsi="Times New Roman" w:cs="Times New Roman"/>
          <w:color w:val="00000A"/>
          <w:sz w:val="28"/>
          <w:szCs w:val="28"/>
        </w:rPr>
        <w:t>учителем при</w:t>
      </w:r>
      <w:r>
        <w:rPr>
          <w:rFonts w:ascii="Times New Roman" w:eastAsia="SimSun" w:hAnsi="Times New Roman" w:cs="Times New Roman"/>
          <w:color w:val="00000A"/>
          <w:sz w:val="28"/>
          <w:szCs w:val="28"/>
        </w:rPr>
        <w:t xml:space="preserve"> создании конструкций: возьми, поставь, принеси, кубик, кирпичик, дорожка, лесенка, ворота;</w:t>
      </w:r>
    </w:p>
    <w:p w:rsidR="00390BFE" w:rsidRDefault="00390BFE" w:rsidP="00DD1D89">
      <w:pPr>
        <w:widowControl w:val="0"/>
        <w:tabs>
          <w:tab w:val="left" w:pos="708"/>
        </w:tabs>
        <w:spacing w:after="0" w:line="240" w:lineRule="auto"/>
        <w:ind w:left="450"/>
        <w:jc w:val="both"/>
        <w:rPr>
          <w:rFonts w:ascii="Times New Roman" w:eastAsia="SimSun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</w:rPr>
        <w:t>-сооружать несложные постройки по образцу и словесной инструкции из строительного, природного и бросового материала</w:t>
      </w:r>
      <w:r w:rsidR="00554594">
        <w:rPr>
          <w:rFonts w:ascii="Times New Roman" w:eastAsia="SimSun" w:hAnsi="Times New Roman" w:cs="Times New Roman"/>
          <w:color w:val="00000A"/>
          <w:sz w:val="28"/>
          <w:szCs w:val="28"/>
        </w:rPr>
        <w:t>.</w:t>
      </w:r>
    </w:p>
    <w:p w:rsidR="00390BFE" w:rsidRPr="00DD1D89" w:rsidRDefault="00390BFE" w:rsidP="00DD1D89">
      <w:pPr>
        <w:pStyle w:val="cecee1e1fbfbf7f7ededfbfbe9e91"/>
        <w:spacing w:after="0" w:line="240" w:lineRule="auto"/>
        <w:jc w:val="center"/>
        <w:rPr>
          <w:rFonts w:ascii="Times New Roman" w:eastAsia="SimSun" w:hAnsi="Times New Roman" w:cs="Times New Roman"/>
          <w:b/>
          <w:color w:val="auto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color w:val="auto"/>
          <w:sz w:val="28"/>
          <w:szCs w:val="28"/>
          <w:lang w:eastAsia="hi-IN" w:bidi="hi-IN"/>
        </w:rPr>
        <w:t xml:space="preserve">Критерии и нормы оценки </w:t>
      </w:r>
      <w:r w:rsidR="00944F12">
        <w:rPr>
          <w:rFonts w:ascii="Times New Roman" w:eastAsia="SimSun" w:hAnsi="Times New Roman" w:cs="Times New Roman"/>
          <w:b/>
          <w:color w:val="auto"/>
          <w:sz w:val="28"/>
          <w:szCs w:val="28"/>
          <w:lang w:eastAsia="hi-IN" w:bidi="hi-IN"/>
        </w:rPr>
        <w:t>достижений,</w:t>
      </w:r>
      <w:r>
        <w:rPr>
          <w:rFonts w:ascii="Times New Roman" w:eastAsia="SimSun" w:hAnsi="Times New Roman" w:cs="Times New Roman"/>
          <w:b/>
          <w:color w:val="auto"/>
          <w:sz w:val="28"/>
          <w:szCs w:val="28"/>
          <w:lang w:eastAsia="hi-IN" w:bidi="hi-IN"/>
        </w:rPr>
        <w:t xml:space="preserve"> обучающихся:</w:t>
      </w:r>
    </w:p>
    <w:p w:rsidR="00390BFE" w:rsidRDefault="00390BFE" w:rsidP="00DD1D89">
      <w:pPr>
        <w:suppressAutoHyphens w:val="0"/>
        <w:spacing w:after="0" w:line="240" w:lineRule="auto"/>
        <w:ind w:firstLine="360"/>
        <w:jc w:val="both"/>
        <w:rPr>
          <w:rFonts w:ascii="Times New Roman" w:eastAsia="SimSun" w:hAnsi="Times New Roman" w:cs="Times New Roman"/>
          <w:sz w:val="28"/>
          <w:szCs w:val="28"/>
          <w:lang w:eastAsia="hi-IN"/>
        </w:rPr>
      </w:pPr>
      <w:r>
        <w:rPr>
          <w:rFonts w:ascii="Times New Roman" w:eastAsia="SimSun" w:hAnsi="Times New Roman" w:cs="Times New Roman"/>
          <w:sz w:val="28"/>
          <w:szCs w:val="28"/>
          <w:lang w:eastAsia="hi-IN"/>
        </w:rPr>
        <w:t>Задания оцениваются по пятибалльной системе в соответствии с двумя уровнями подготовки учащихся.</w:t>
      </w:r>
    </w:p>
    <w:p w:rsidR="00390BFE" w:rsidRDefault="00390BFE" w:rsidP="00DD1D89">
      <w:pPr>
        <w:suppressAutoHyphens w:val="0"/>
        <w:spacing w:after="0" w:line="240" w:lineRule="auto"/>
        <w:ind w:firstLine="360"/>
        <w:jc w:val="both"/>
        <w:rPr>
          <w:rFonts w:ascii="Times New Roman" w:eastAsia="SimSun" w:hAnsi="Times New Roman" w:cs="Times New Roman"/>
          <w:sz w:val="28"/>
          <w:szCs w:val="28"/>
          <w:lang w:eastAsia="hi-IN"/>
        </w:rPr>
      </w:pPr>
      <w:r>
        <w:rPr>
          <w:rFonts w:ascii="Times New Roman" w:eastAsia="SimSun" w:hAnsi="Times New Roman" w:cs="Times New Roman"/>
          <w:sz w:val="28"/>
          <w:szCs w:val="28"/>
          <w:lang w:eastAsia="hi-IN"/>
        </w:rPr>
        <w:t>«Удовлетворительно» - если усвоено 35 -50 % учебного материала. Задания выполняются при участии или совместно с учителем</w:t>
      </w:r>
      <w:r w:rsidR="00554594">
        <w:rPr>
          <w:rFonts w:ascii="Times New Roman" w:eastAsia="SimSun" w:hAnsi="Times New Roman" w:cs="Times New Roman"/>
          <w:sz w:val="28"/>
          <w:szCs w:val="28"/>
          <w:lang w:eastAsia="hi-IN"/>
        </w:rPr>
        <w:t>.</w:t>
      </w:r>
    </w:p>
    <w:p w:rsidR="00390BFE" w:rsidRDefault="00390BFE" w:rsidP="00DD1D89">
      <w:pPr>
        <w:suppressAutoHyphens w:val="0"/>
        <w:spacing w:after="0" w:line="240" w:lineRule="auto"/>
        <w:ind w:firstLine="360"/>
        <w:jc w:val="both"/>
        <w:rPr>
          <w:rFonts w:ascii="Times New Roman" w:eastAsia="SimSun" w:hAnsi="Times New Roman" w:cs="Times New Roman"/>
          <w:sz w:val="28"/>
          <w:szCs w:val="28"/>
          <w:lang w:eastAsia="hi-IN"/>
        </w:rPr>
      </w:pPr>
      <w:r>
        <w:rPr>
          <w:rFonts w:ascii="Times New Roman" w:eastAsia="SimSun" w:hAnsi="Times New Roman" w:cs="Times New Roman"/>
          <w:sz w:val="28"/>
          <w:szCs w:val="28"/>
          <w:lang w:eastAsia="hi-IN"/>
        </w:rPr>
        <w:t xml:space="preserve">«Хорошо» - если усвоено 50 - 65% учебного материала. При выполнении задания допускается 3-4 ошибки и требуется небольшая помощь учителя. </w:t>
      </w:r>
      <w:r w:rsidR="00944F12">
        <w:rPr>
          <w:rFonts w:ascii="Times New Roman" w:eastAsia="SimSun" w:hAnsi="Times New Roman" w:cs="Times New Roman"/>
          <w:sz w:val="28"/>
          <w:szCs w:val="28"/>
          <w:lang w:eastAsia="hi-IN"/>
        </w:rPr>
        <w:t>Кроме того,</w:t>
      </w:r>
      <w:r>
        <w:rPr>
          <w:rFonts w:ascii="Times New Roman" w:eastAsia="SimSun" w:hAnsi="Times New Roman" w:cs="Times New Roman"/>
          <w:sz w:val="28"/>
          <w:szCs w:val="28"/>
          <w:lang w:eastAsia="hi-IN"/>
        </w:rPr>
        <w:t xml:space="preserve"> оценка «хорошо» может быть поставлена обучающемуся, как стимулирующий фактор. В данном случае может учитываться состояние и настроение обучающегося.</w:t>
      </w:r>
    </w:p>
    <w:p w:rsidR="00390BFE" w:rsidRDefault="00390BFE" w:rsidP="00DD1D89">
      <w:pPr>
        <w:suppressAutoHyphens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eastAsia="hi-IN"/>
        </w:rPr>
      </w:pPr>
      <w:r>
        <w:rPr>
          <w:rFonts w:ascii="Times New Roman" w:eastAsia="SimSun" w:hAnsi="Times New Roman" w:cs="Times New Roman"/>
          <w:sz w:val="28"/>
          <w:szCs w:val="28"/>
          <w:lang w:eastAsia="hi-IN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:rsidR="00390BFE" w:rsidRDefault="00390BFE" w:rsidP="00DD1D89">
      <w:pPr>
        <w:tabs>
          <w:tab w:val="left" w:pos="709"/>
        </w:tabs>
        <w:suppressAutoHyphens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eastAsia="hi-IN"/>
        </w:rPr>
      </w:pPr>
      <w:r>
        <w:rPr>
          <w:rFonts w:ascii="Times New Roman" w:hAnsi="Times New Roman" w:cs="Times New Roman"/>
          <w:sz w:val="28"/>
          <w:szCs w:val="28"/>
          <w:lang w:eastAsia="hi-IN"/>
        </w:rPr>
        <w:tab/>
        <w:t xml:space="preserve">При реализации данной программы используется форма </w:t>
      </w:r>
      <w:r>
        <w:rPr>
          <w:rFonts w:ascii="Times New Roman" w:hAnsi="Times New Roman" w:cs="Times New Roman"/>
          <w:b/>
          <w:sz w:val="28"/>
          <w:szCs w:val="28"/>
          <w:lang w:eastAsia="hi-IN"/>
        </w:rPr>
        <w:t xml:space="preserve">контроля </w:t>
      </w:r>
      <w:r>
        <w:rPr>
          <w:rFonts w:ascii="Times New Roman" w:hAnsi="Times New Roman" w:cs="Times New Roman"/>
          <w:sz w:val="28"/>
          <w:szCs w:val="28"/>
          <w:lang w:eastAsia="hi-IN"/>
        </w:rPr>
        <w:t>– индивидуальная.</w:t>
      </w:r>
      <w:r>
        <w:rPr>
          <w:rFonts w:ascii="Times New Roman" w:hAnsi="Times New Roman" w:cs="Times New Roman"/>
          <w:i/>
          <w:sz w:val="28"/>
          <w:szCs w:val="28"/>
          <w:lang w:eastAsia="hi-I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hi-IN"/>
        </w:rPr>
        <w:t>Контроль (диагностика) проводится в начале учебного года (вводный контроль) и итоговый (в конце учебного года).</w:t>
      </w:r>
    </w:p>
    <w:p w:rsidR="00390BFE" w:rsidRDefault="00390BFE" w:rsidP="00DD1D89">
      <w:pPr>
        <w:tabs>
          <w:tab w:val="left" w:pos="709"/>
        </w:tabs>
        <w:suppressAutoHyphens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  <w:lang w:eastAsia="hi-IN"/>
        </w:rPr>
      </w:pPr>
      <w:r>
        <w:rPr>
          <w:rFonts w:ascii="Times New Roman" w:hAnsi="Times New Roman" w:cs="Times New Roman"/>
          <w:sz w:val="28"/>
          <w:szCs w:val="28"/>
          <w:lang w:eastAsia="hi-IN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>чебно-методическое и материально-техническое обеспечение.</w:t>
      </w:r>
    </w:p>
    <w:p w:rsidR="00390BFE" w:rsidRDefault="00390BFE" w:rsidP="00DD1D89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</w:rPr>
        <w:t xml:space="preserve">Строительный материал:  крупный деревянный строительный материал, строительные наборы, состоящие из однотонных и разноцветных предметов различной геометрической формы, пластмассовые конструкторы (ЛЕГО); наборы мозаики; </w:t>
      </w:r>
      <w:proofErr w:type="spellStart"/>
      <w:r>
        <w:rPr>
          <w:rFonts w:ascii="Times New Roman" w:eastAsia="SimSun" w:hAnsi="Times New Roman" w:cs="Times New Roman"/>
          <w:color w:val="00000A"/>
          <w:sz w:val="28"/>
          <w:szCs w:val="28"/>
        </w:rPr>
        <w:t>сборно</w:t>
      </w:r>
      <w:proofErr w:type="spellEnd"/>
      <w:r>
        <w:rPr>
          <w:rFonts w:ascii="Times New Roman" w:eastAsia="SimSun" w:hAnsi="Times New Roman" w:cs="Times New Roman"/>
          <w:color w:val="00000A"/>
          <w:sz w:val="28"/>
          <w:szCs w:val="28"/>
        </w:rPr>
        <w:t xml:space="preserve"> – разборные игрушки: матрёшки, пирамидки, сказочные персонажи, куклы, животные; наборы мелких сюжетных игрушек: зайчики, мишки, рыбки и т. д.; набор картинок (сюжетных и предметных): разрезных, с прорезями круглой, квадратной, треугольной формы;  наборы палочек;  сыпучие материалы: горох, фасоль, речной песок, манная крупа, рисовая крупа; набор коробок, прозрачные ёмкости; наборы геометрических фигур; штампы, трафареты; пуговицы разного размера и различных цветов; природный материал: ракушки, камушки, шишки, жёлуди, каштаны; муляжи овощей и фруктов; коробки – вкладыши; настольные игры: «Цвет и форма», «Где чей домик?»,  «Времена года»…</w:t>
      </w:r>
    </w:p>
    <w:p w:rsidR="00390BFE" w:rsidRDefault="00390BFE" w:rsidP="00DD1D89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90BFE" w:rsidRDefault="00390BFE" w:rsidP="00DD1D8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методической литературы:</w:t>
      </w:r>
    </w:p>
    <w:p w:rsidR="00390BFE" w:rsidRDefault="00390BFE" w:rsidP="00DD1D89">
      <w:pPr>
        <w:numPr>
          <w:ilvl w:val="0"/>
          <w:numId w:val="8"/>
        </w:numPr>
        <w:tabs>
          <w:tab w:val="left" w:pos="708"/>
        </w:tabs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Программа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для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0-4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классов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«Особый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ребенок»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под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ред.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proofErr w:type="spellStart"/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Е.Д.Худенко</w:t>
      </w:r>
      <w:proofErr w:type="spellEnd"/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proofErr w:type="spellStart"/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Баряевой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Л.Б.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др.;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Москва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eastAsia="hi-IN" w:bidi="hi-IN"/>
        </w:rPr>
        <w:t>2010г.</w:t>
      </w:r>
    </w:p>
    <w:p w:rsidR="00390BFE" w:rsidRDefault="00390BFE" w:rsidP="00DD1D89">
      <w:pPr>
        <w:numPr>
          <w:ilvl w:val="0"/>
          <w:numId w:val="8"/>
        </w:num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Эк В.В. Обучение математике учащихся младших классов специальных (коррекционных) общеобразовательных учреждений VIII вида. - М., 2005.</w:t>
      </w:r>
    </w:p>
    <w:p w:rsidR="00390BFE" w:rsidRDefault="00390BFE" w:rsidP="00DD1D89">
      <w:pPr>
        <w:numPr>
          <w:ilvl w:val="0"/>
          <w:numId w:val="8"/>
        </w:num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Катаева А. А.,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Стребелева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Е. А. Дидактические игры и упражнения в обучении умственно отсталых дошкольников: Кн. для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учителя.—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М.: Просвещение, 1990.— 191 с.</w:t>
      </w:r>
    </w:p>
    <w:p w:rsidR="00DD1D89" w:rsidRDefault="00DD1D89" w:rsidP="00390BFE">
      <w:pPr>
        <w:tabs>
          <w:tab w:val="left" w:pos="708"/>
        </w:tabs>
        <w:spacing w:after="0" w:line="100" w:lineRule="atLeast"/>
        <w:textAlignment w:val="baseline"/>
        <w:rPr>
          <w:rFonts w:ascii="Times New Roman" w:eastAsia="SimSun" w:hAnsi="Times New Roman" w:cs="Times New Roman"/>
          <w:b/>
          <w:color w:val="00000A"/>
          <w:kern w:val="2"/>
          <w:sz w:val="28"/>
          <w:szCs w:val="28"/>
        </w:rPr>
      </w:pPr>
    </w:p>
    <w:p w:rsidR="00DD1D89" w:rsidRDefault="00DD1D89" w:rsidP="00390BFE">
      <w:pPr>
        <w:tabs>
          <w:tab w:val="left" w:pos="708"/>
        </w:tabs>
        <w:spacing w:after="0" w:line="100" w:lineRule="atLeast"/>
        <w:textAlignment w:val="baseline"/>
        <w:rPr>
          <w:rFonts w:ascii="Times New Roman" w:eastAsia="SimSun" w:hAnsi="Times New Roman" w:cs="Times New Roman"/>
          <w:b/>
          <w:color w:val="00000A"/>
          <w:kern w:val="2"/>
          <w:sz w:val="28"/>
          <w:szCs w:val="28"/>
        </w:rPr>
      </w:pP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944F12" w:rsidTr="000A7FC5">
        <w:trPr>
          <w:trHeight w:val="1418"/>
        </w:trPr>
        <w:tc>
          <w:tcPr>
            <w:tcW w:w="3511" w:type="dxa"/>
            <w:shd w:val="clear" w:color="auto" w:fill="auto"/>
          </w:tcPr>
          <w:p w:rsidR="00944F12" w:rsidRPr="00DE6B96" w:rsidRDefault="00944F12" w:rsidP="00DD1D89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944F12" w:rsidRDefault="00944F12" w:rsidP="00944F1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FB2" w:rsidRDefault="001C5FB2" w:rsidP="00944F1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FB2" w:rsidRDefault="001C5FB2" w:rsidP="00944F1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FB2" w:rsidRDefault="001C5FB2" w:rsidP="00944F1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FB2" w:rsidRDefault="001C5FB2" w:rsidP="00944F1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FB2" w:rsidRDefault="001C5FB2" w:rsidP="00944F1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FB2" w:rsidRDefault="001C5FB2" w:rsidP="00944F1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FB2" w:rsidRDefault="001C5FB2" w:rsidP="00944F1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FB2" w:rsidRDefault="001C5FB2" w:rsidP="00944F1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FB2" w:rsidRDefault="001C5FB2" w:rsidP="00944F1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FB2" w:rsidRDefault="001C5FB2" w:rsidP="00944F1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FB2" w:rsidRDefault="001C5FB2" w:rsidP="00944F1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FB2" w:rsidRDefault="001C5FB2" w:rsidP="00944F1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FB2" w:rsidRDefault="001C5FB2" w:rsidP="00944F1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FB2" w:rsidRDefault="001C5FB2" w:rsidP="00944F1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FB2" w:rsidRDefault="001C5FB2" w:rsidP="00944F1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FB2" w:rsidRDefault="001C5FB2" w:rsidP="00944F1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FB2" w:rsidRDefault="001C5FB2" w:rsidP="00944F1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FB2" w:rsidRDefault="001C5FB2" w:rsidP="00944F1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FB2" w:rsidRDefault="001C5FB2" w:rsidP="00944F1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FB2" w:rsidRDefault="001C5FB2" w:rsidP="00944F1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FB2" w:rsidRDefault="001C5FB2" w:rsidP="00944F1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FB2" w:rsidRDefault="001C5FB2" w:rsidP="00944F1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FB2" w:rsidRDefault="001C5FB2" w:rsidP="00944F1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FB2" w:rsidRDefault="001C5FB2" w:rsidP="00944F1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FB2" w:rsidRDefault="001C5FB2" w:rsidP="00944F1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FB2" w:rsidRPr="00DE6B96" w:rsidRDefault="001C5FB2" w:rsidP="00944F1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944F12" w:rsidRPr="00DE6B96" w:rsidRDefault="00944F12" w:rsidP="000174BB">
            <w:pPr>
              <w:pStyle w:val="a8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1D89" w:rsidRPr="00DD1D89" w:rsidRDefault="00DD1D89" w:rsidP="00DD1D89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eastAsia="ru-RU"/>
        </w:rPr>
      </w:pPr>
      <w:r w:rsidRPr="00DD1D89">
        <w:rPr>
          <w:rFonts w:ascii="Times New Roman" w:hAnsi="Times New Roman" w:cs="Times New Roman"/>
          <w:b/>
          <w:sz w:val="24"/>
          <w:szCs w:val="28"/>
          <w:lang w:eastAsia="ru-RU"/>
        </w:rPr>
        <w:lastRenderedPageBreak/>
        <w:t xml:space="preserve">Государственное казенное общеобразовательное учреждение </w:t>
      </w:r>
      <w:r w:rsidRPr="00DD1D89">
        <w:rPr>
          <w:rFonts w:ascii="Times New Roman" w:hAnsi="Times New Roman" w:cs="Times New Roman"/>
          <w:b/>
          <w:sz w:val="24"/>
          <w:szCs w:val="28"/>
          <w:lang w:eastAsia="ru-RU"/>
        </w:rPr>
        <w:br/>
        <w:t>«Волгоградская школа – интернат №2»</w:t>
      </w:r>
    </w:p>
    <w:p w:rsidR="00DD1D89" w:rsidRPr="00DD1D89" w:rsidRDefault="00DD1D89" w:rsidP="00DD1D89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eastAsia="ru-RU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DD1D89" w:rsidRPr="00DD1D89" w:rsidTr="00DD1D89">
        <w:tc>
          <w:tcPr>
            <w:tcW w:w="3511" w:type="dxa"/>
          </w:tcPr>
          <w:p w:rsidR="00DD1D89" w:rsidRPr="00DD1D89" w:rsidRDefault="00DD1D89" w:rsidP="00DD1D89">
            <w:pPr>
              <w:suppressAutoHyphens w:val="0"/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  <w:r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</w:t>
            </w:r>
            <w:proofErr w:type="spellStart"/>
            <w:r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РуководительМО</w:t>
            </w:r>
            <w:proofErr w:type="spellEnd"/>
            <w:r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_</w:t>
            </w:r>
            <w:r w:rsidR="000A7F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________( </w:t>
            </w:r>
            <w:proofErr w:type="spellStart"/>
            <w:r w:rsidR="000A7F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Э.А.Довгаль</w:t>
            </w:r>
            <w:proofErr w:type="spellEnd"/>
            <w:r w:rsidR="000A7F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                    </w:t>
            </w:r>
          </w:p>
          <w:p w:rsidR="00DD1D89" w:rsidRPr="00DD1D89" w:rsidRDefault="00DD1D89" w:rsidP="00DD1D89">
            <w:pPr>
              <w:tabs>
                <w:tab w:val="left" w:pos="284"/>
                <w:tab w:val="left" w:pos="426"/>
                <w:tab w:val="left" w:pos="6237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Принято решением педагогического совета протокол</w:t>
            </w:r>
          </w:p>
          <w:p w:rsidR="00DD1D89" w:rsidRPr="00DD1D89" w:rsidRDefault="000A7FC5" w:rsidP="00DD1D89">
            <w:pPr>
              <w:tabs>
                <w:tab w:val="left" w:pos="284"/>
                <w:tab w:val="left" w:pos="426"/>
                <w:tab w:val="left" w:pos="6237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28 августа 2025</w:t>
            </w:r>
            <w:r w:rsidR="00DD1D89"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 №1</w:t>
            </w:r>
          </w:p>
          <w:p w:rsidR="00DD1D89" w:rsidRPr="00DD1D89" w:rsidRDefault="00DD1D89" w:rsidP="00DD1D89">
            <w:pPr>
              <w:tabs>
                <w:tab w:val="left" w:pos="284"/>
                <w:tab w:val="left" w:pos="426"/>
                <w:tab w:val="left" w:pos="6237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D1D89" w:rsidRPr="00DD1D89" w:rsidRDefault="00DD1D89" w:rsidP="00DD1D89">
            <w:pPr>
              <w:tabs>
                <w:tab w:val="left" w:pos="284"/>
                <w:tab w:val="left" w:pos="426"/>
                <w:tab w:val="left" w:pos="6237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Рассмотрено и рекомендовано к утверждению </w:t>
            </w:r>
            <w:r w:rsidR="000A7F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заседании МО</w:t>
            </w:r>
            <w:r w:rsidR="000A7F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</w:t>
            </w:r>
            <w:r w:rsidR="000A7F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от «28» августа 2025</w:t>
            </w:r>
            <w:r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№ 1</w:t>
            </w:r>
          </w:p>
        </w:tc>
        <w:tc>
          <w:tcPr>
            <w:tcW w:w="3260" w:type="dxa"/>
            <w:hideMark/>
          </w:tcPr>
          <w:p w:rsidR="00DD1D89" w:rsidRPr="00DD1D89" w:rsidRDefault="00DD1D89" w:rsidP="00DD1D89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  <w:r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заместитель директора</w:t>
            </w:r>
            <w:r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________ (О.Н. Персидская)</w:t>
            </w:r>
          </w:p>
          <w:p w:rsidR="00DD1D89" w:rsidRPr="00DD1D89" w:rsidRDefault="00DD1D89" w:rsidP="00DD1D8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DD1D89" w:rsidRPr="00DD1D89" w:rsidRDefault="00DD1D89" w:rsidP="00DD1D89">
            <w:pPr>
              <w:tabs>
                <w:tab w:val="left" w:pos="0"/>
                <w:tab w:val="left" w:pos="6237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Утверждено и введено в действие приказом</w:t>
            </w:r>
          </w:p>
          <w:p w:rsidR="00DD1D89" w:rsidRPr="00DD1D89" w:rsidRDefault="000A7FC5" w:rsidP="00DD1D89">
            <w:pPr>
              <w:tabs>
                <w:tab w:val="left" w:pos="0"/>
                <w:tab w:val="left" w:pos="6237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28 августа   2025</w:t>
            </w:r>
            <w:r w:rsidR="00DD1D89" w:rsidRPr="00DD1D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№ 312</w:t>
            </w:r>
          </w:p>
          <w:p w:rsidR="00DD1D89" w:rsidRPr="00DD1D89" w:rsidRDefault="00DD1D89" w:rsidP="00DD1D89">
            <w:pPr>
              <w:tabs>
                <w:tab w:val="left" w:pos="0"/>
                <w:tab w:val="left" w:pos="6237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0BFE" w:rsidRDefault="00390BFE" w:rsidP="00390BFE">
      <w:pPr>
        <w:tabs>
          <w:tab w:val="left" w:pos="708"/>
        </w:tabs>
        <w:spacing w:after="0" w:line="100" w:lineRule="atLeast"/>
        <w:ind w:left="360"/>
        <w:jc w:val="center"/>
        <w:textAlignment w:val="baseline"/>
        <w:rPr>
          <w:rFonts w:ascii="Times New Roman" w:eastAsia="SimSun" w:hAnsi="Times New Roman" w:cs="Times New Roman"/>
          <w:b/>
          <w:color w:val="00000A"/>
          <w:kern w:val="2"/>
          <w:sz w:val="28"/>
          <w:szCs w:val="28"/>
        </w:rPr>
      </w:pPr>
    </w:p>
    <w:p w:rsidR="001C5FB2" w:rsidRDefault="001C5FB2" w:rsidP="00390BFE">
      <w:pPr>
        <w:tabs>
          <w:tab w:val="left" w:pos="708"/>
        </w:tabs>
        <w:spacing w:after="0" w:line="100" w:lineRule="atLeast"/>
        <w:ind w:left="360"/>
        <w:jc w:val="center"/>
        <w:textAlignment w:val="baseline"/>
        <w:rPr>
          <w:rFonts w:ascii="Times New Roman" w:eastAsia="SimSun" w:hAnsi="Times New Roman" w:cs="Times New Roman"/>
          <w:b/>
          <w:color w:val="00000A"/>
          <w:kern w:val="2"/>
          <w:sz w:val="28"/>
          <w:szCs w:val="28"/>
        </w:rPr>
      </w:pPr>
    </w:p>
    <w:p w:rsidR="001C5FB2" w:rsidRDefault="001C5FB2" w:rsidP="00390BFE">
      <w:pPr>
        <w:tabs>
          <w:tab w:val="left" w:pos="708"/>
        </w:tabs>
        <w:spacing w:after="0" w:line="100" w:lineRule="atLeast"/>
        <w:ind w:left="360"/>
        <w:jc w:val="center"/>
        <w:textAlignment w:val="baseline"/>
        <w:rPr>
          <w:rFonts w:ascii="Times New Roman" w:eastAsia="SimSun" w:hAnsi="Times New Roman" w:cs="Times New Roman"/>
          <w:b/>
          <w:color w:val="00000A"/>
          <w:kern w:val="2"/>
          <w:sz w:val="28"/>
          <w:szCs w:val="28"/>
        </w:rPr>
      </w:pPr>
    </w:p>
    <w:p w:rsidR="001C5FB2" w:rsidRDefault="001C5FB2" w:rsidP="00390BFE">
      <w:pPr>
        <w:tabs>
          <w:tab w:val="left" w:pos="708"/>
        </w:tabs>
        <w:spacing w:after="0" w:line="100" w:lineRule="atLeast"/>
        <w:ind w:left="360"/>
        <w:jc w:val="center"/>
        <w:textAlignment w:val="baseline"/>
        <w:rPr>
          <w:rFonts w:ascii="Times New Roman" w:eastAsia="SimSun" w:hAnsi="Times New Roman" w:cs="Times New Roman"/>
          <w:b/>
          <w:color w:val="00000A"/>
          <w:kern w:val="2"/>
          <w:sz w:val="28"/>
          <w:szCs w:val="28"/>
        </w:rPr>
      </w:pPr>
    </w:p>
    <w:p w:rsidR="00390BFE" w:rsidRDefault="00390BFE" w:rsidP="00390BFE">
      <w:pPr>
        <w:tabs>
          <w:tab w:val="left" w:pos="708"/>
        </w:tabs>
        <w:spacing w:after="0" w:line="100" w:lineRule="atLeast"/>
        <w:ind w:left="360"/>
        <w:jc w:val="center"/>
        <w:textAlignment w:val="baseline"/>
        <w:rPr>
          <w:rFonts w:ascii="Times New Roman" w:eastAsia="SimSun" w:hAnsi="Times New Roman" w:cs="Times New Roman"/>
          <w:b/>
          <w:color w:val="00000A"/>
          <w:kern w:val="2"/>
          <w:sz w:val="28"/>
          <w:szCs w:val="28"/>
        </w:rPr>
      </w:pPr>
    </w:p>
    <w:p w:rsidR="00390BFE" w:rsidRDefault="00390BFE" w:rsidP="00390BFE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sz w:val="36"/>
          <w:szCs w:val="36"/>
          <w:lang w:eastAsia="ru-RU"/>
        </w:rPr>
        <w:t>Календарно-тематическое планирование</w:t>
      </w:r>
    </w:p>
    <w:p w:rsidR="001C5FB2" w:rsidRDefault="001C5FB2" w:rsidP="00390BFE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sz w:val="36"/>
          <w:szCs w:val="36"/>
          <w:lang w:eastAsia="ru-RU"/>
        </w:rPr>
        <w:t>по учебному предмету</w:t>
      </w:r>
    </w:p>
    <w:p w:rsidR="00390BFE" w:rsidRDefault="001C5FB2" w:rsidP="00390BFE">
      <w:pPr>
        <w:tabs>
          <w:tab w:val="left" w:pos="2190"/>
        </w:tabs>
        <w:suppressAutoHyphens w:val="0"/>
        <w:spacing w:line="240" w:lineRule="auto"/>
        <w:jc w:val="center"/>
        <w:rPr>
          <w:rFonts w:ascii="Times New Roman" w:hAnsi="Times New Roman" w:cs="Times New Roman"/>
          <w:b/>
          <w:sz w:val="32"/>
          <w:lang w:eastAsia="ru-RU"/>
        </w:rPr>
      </w:pPr>
      <w:r>
        <w:rPr>
          <w:rFonts w:ascii="Times New Roman" w:hAnsi="Times New Roman" w:cs="Times New Roman"/>
          <w:b/>
          <w:sz w:val="36"/>
          <w:szCs w:val="36"/>
          <w:lang w:eastAsia="ru-RU"/>
        </w:rPr>
        <w:t>«М</w:t>
      </w:r>
      <w:r>
        <w:rPr>
          <w:rFonts w:ascii="Times New Roman" w:hAnsi="Times New Roman" w:cs="Times New Roman"/>
          <w:b/>
          <w:sz w:val="32"/>
          <w:lang w:eastAsia="ru-RU"/>
        </w:rPr>
        <w:t>атематические представления и конструирование»</w:t>
      </w:r>
    </w:p>
    <w:p w:rsidR="00390BFE" w:rsidRDefault="001C5FB2" w:rsidP="00390BFE">
      <w:pPr>
        <w:tabs>
          <w:tab w:val="left" w:pos="2190"/>
        </w:tabs>
        <w:suppressAutoHyphens w:val="0"/>
        <w:spacing w:line="240" w:lineRule="auto"/>
        <w:jc w:val="center"/>
        <w:rPr>
          <w:rFonts w:ascii="Times New Roman" w:hAnsi="Times New Roman" w:cs="Times New Roman"/>
          <w:b/>
          <w:sz w:val="32"/>
          <w:lang w:eastAsia="ru-RU"/>
        </w:rPr>
      </w:pPr>
      <w:r>
        <w:rPr>
          <w:rFonts w:ascii="Times New Roman" w:hAnsi="Times New Roman" w:cs="Times New Roman"/>
          <w:b/>
          <w:sz w:val="32"/>
          <w:lang w:eastAsia="ru-RU"/>
        </w:rPr>
        <w:t xml:space="preserve">для </w:t>
      </w:r>
      <w:r w:rsidR="000A7FC5">
        <w:rPr>
          <w:rFonts w:ascii="Times New Roman" w:hAnsi="Times New Roman" w:cs="Times New Roman"/>
          <w:b/>
          <w:sz w:val="32"/>
          <w:lang w:eastAsia="ru-RU"/>
        </w:rPr>
        <w:t>11 «В</w:t>
      </w:r>
      <w:r>
        <w:rPr>
          <w:rFonts w:ascii="Times New Roman" w:hAnsi="Times New Roman" w:cs="Times New Roman"/>
          <w:b/>
          <w:sz w:val="32"/>
          <w:lang w:eastAsia="ru-RU"/>
        </w:rPr>
        <w:t xml:space="preserve">» </w:t>
      </w:r>
      <w:r w:rsidR="00390BFE">
        <w:rPr>
          <w:rFonts w:ascii="Times New Roman" w:hAnsi="Times New Roman" w:cs="Times New Roman"/>
          <w:b/>
          <w:sz w:val="32"/>
          <w:lang w:eastAsia="ru-RU"/>
        </w:rPr>
        <w:t>класс</w:t>
      </w:r>
      <w:r>
        <w:rPr>
          <w:rFonts w:ascii="Times New Roman" w:hAnsi="Times New Roman" w:cs="Times New Roman"/>
          <w:b/>
          <w:sz w:val="32"/>
          <w:lang w:eastAsia="ru-RU"/>
        </w:rPr>
        <w:t>а</w:t>
      </w:r>
      <w:r w:rsidR="00390BFE">
        <w:rPr>
          <w:rFonts w:ascii="Times New Roman" w:hAnsi="Times New Roman" w:cs="Times New Roman"/>
          <w:b/>
          <w:sz w:val="32"/>
          <w:lang w:eastAsia="ru-RU"/>
        </w:rPr>
        <w:t xml:space="preserve"> (вариант 2)</w:t>
      </w:r>
    </w:p>
    <w:p w:rsidR="00390BFE" w:rsidRDefault="00390BFE" w:rsidP="00390BFE">
      <w:pPr>
        <w:tabs>
          <w:tab w:val="left" w:pos="2190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hAnsi="Times New Roman" w:cs="Times New Roman"/>
          <w:b/>
          <w:sz w:val="32"/>
          <w:szCs w:val="28"/>
          <w:lang w:eastAsia="ru-RU"/>
        </w:rPr>
        <w:t>на 202</w:t>
      </w:r>
      <w:r w:rsidR="009E468B">
        <w:rPr>
          <w:rFonts w:ascii="Times New Roman" w:hAnsi="Times New Roman" w:cs="Times New Roman"/>
          <w:b/>
          <w:sz w:val="32"/>
          <w:szCs w:val="28"/>
          <w:lang w:eastAsia="ru-RU"/>
        </w:rPr>
        <w:t>5</w:t>
      </w:r>
      <w:r>
        <w:rPr>
          <w:rFonts w:ascii="Times New Roman" w:hAnsi="Times New Roman" w:cs="Times New Roman"/>
          <w:b/>
          <w:sz w:val="32"/>
          <w:szCs w:val="28"/>
          <w:lang w:eastAsia="ru-RU"/>
        </w:rPr>
        <w:t>-202</w:t>
      </w:r>
      <w:r w:rsidR="009E468B">
        <w:rPr>
          <w:rFonts w:ascii="Times New Roman" w:hAnsi="Times New Roman" w:cs="Times New Roman"/>
          <w:b/>
          <w:sz w:val="32"/>
          <w:szCs w:val="28"/>
          <w:lang w:eastAsia="ru-RU"/>
        </w:rPr>
        <w:t>6</w:t>
      </w:r>
      <w:r>
        <w:rPr>
          <w:rFonts w:ascii="Times New Roman" w:hAnsi="Times New Roman" w:cs="Times New Roman"/>
          <w:b/>
          <w:sz w:val="32"/>
          <w:szCs w:val="28"/>
          <w:lang w:eastAsia="ru-RU"/>
        </w:rPr>
        <w:t xml:space="preserve"> учебный год</w:t>
      </w:r>
    </w:p>
    <w:p w:rsidR="00390BFE" w:rsidRDefault="00390BFE" w:rsidP="00944F12">
      <w:pPr>
        <w:tabs>
          <w:tab w:val="left" w:pos="2190"/>
        </w:tabs>
        <w:suppressAutoHyphens w:val="0"/>
        <w:spacing w:line="240" w:lineRule="auto"/>
        <w:rPr>
          <w:rFonts w:ascii="Times New Roman" w:hAnsi="Times New Roman" w:cs="Times New Roman"/>
          <w:b/>
          <w:sz w:val="32"/>
          <w:lang w:eastAsia="ru-RU"/>
        </w:rPr>
      </w:pPr>
      <w:bookmarkStart w:id="0" w:name="_GoBack"/>
      <w:bookmarkEnd w:id="0"/>
    </w:p>
    <w:p w:rsidR="00390BFE" w:rsidRDefault="00390BFE" w:rsidP="00390BFE">
      <w:pPr>
        <w:tabs>
          <w:tab w:val="left" w:pos="2190"/>
        </w:tabs>
        <w:suppressAutoHyphens w:val="0"/>
        <w:spacing w:line="240" w:lineRule="auto"/>
        <w:jc w:val="center"/>
        <w:rPr>
          <w:rFonts w:ascii="Times New Roman" w:hAnsi="Times New Roman" w:cs="Times New Roman"/>
          <w:b/>
          <w:sz w:val="32"/>
          <w:lang w:eastAsia="ru-RU"/>
        </w:rPr>
      </w:pPr>
    </w:p>
    <w:p w:rsidR="001C5FB2" w:rsidRDefault="001C5FB2" w:rsidP="00390BFE">
      <w:pPr>
        <w:tabs>
          <w:tab w:val="left" w:pos="2190"/>
        </w:tabs>
        <w:suppressAutoHyphens w:val="0"/>
        <w:spacing w:line="240" w:lineRule="auto"/>
        <w:jc w:val="center"/>
        <w:rPr>
          <w:rFonts w:ascii="Times New Roman" w:hAnsi="Times New Roman" w:cs="Times New Roman"/>
          <w:b/>
          <w:sz w:val="32"/>
          <w:lang w:eastAsia="ru-RU"/>
        </w:rPr>
      </w:pPr>
    </w:p>
    <w:p w:rsidR="001C5FB2" w:rsidRDefault="001C5FB2" w:rsidP="00390BFE">
      <w:pPr>
        <w:tabs>
          <w:tab w:val="left" w:pos="2190"/>
        </w:tabs>
        <w:suppressAutoHyphens w:val="0"/>
        <w:spacing w:line="240" w:lineRule="auto"/>
        <w:jc w:val="center"/>
        <w:rPr>
          <w:rFonts w:ascii="Times New Roman" w:hAnsi="Times New Roman" w:cs="Times New Roman"/>
          <w:b/>
          <w:sz w:val="32"/>
          <w:lang w:eastAsia="ru-RU"/>
        </w:rPr>
      </w:pPr>
    </w:p>
    <w:p w:rsidR="001C5FB2" w:rsidRDefault="001C5FB2" w:rsidP="00390BFE">
      <w:pPr>
        <w:tabs>
          <w:tab w:val="left" w:pos="2190"/>
        </w:tabs>
        <w:suppressAutoHyphens w:val="0"/>
        <w:spacing w:line="240" w:lineRule="auto"/>
        <w:jc w:val="center"/>
        <w:rPr>
          <w:rFonts w:ascii="Times New Roman" w:hAnsi="Times New Roman" w:cs="Times New Roman"/>
          <w:b/>
          <w:sz w:val="32"/>
          <w:lang w:eastAsia="ru-RU"/>
        </w:rPr>
      </w:pPr>
    </w:p>
    <w:p w:rsidR="00554594" w:rsidRDefault="00554594" w:rsidP="00390BFE">
      <w:pPr>
        <w:tabs>
          <w:tab w:val="left" w:pos="2190"/>
        </w:tabs>
        <w:suppressAutoHyphens w:val="0"/>
        <w:spacing w:line="240" w:lineRule="auto"/>
        <w:jc w:val="center"/>
        <w:rPr>
          <w:rFonts w:ascii="Times New Roman" w:hAnsi="Times New Roman" w:cs="Times New Roman"/>
          <w:b/>
          <w:sz w:val="32"/>
          <w:lang w:eastAsia="ru-RU"/>
        </w:rPr>
      </w:pPr>
    </w:p>
    <w:p w:rsidR="006A362F" w:rsidRPr="006A362F" w:rsidRDefault="006A362F" w:rsidP="006A362F">
      <w:pPr>
        <w:tabs>
          <w:tab w:val="left" w:pos="708"/>
        </w:tabs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</w:t>
      </w:r>
      <w:r w:rsidRPr="006A362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Разработала: учитель </w:t>
      </w:r>
    </w:p>
    <w:p w:rsidR="00390BFE" w:rsidRDefault="006A362F" w:rsidP="006A362F">
      <w:pPr>
        <w:tabs>
          <w:tab w:val="left" w:pos="2190"/>
        </w:tabs>
        <w:suppressAutoHyphens w:val="0"/>
        <w:spacing w:line="240" w:lineRule="auto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</w:t>
      </w:r>
      <w:proofErr w:type="spellStart"/>
      <w:r w:rsidR="009E468B">
        <w:rPr>
          <w:rFonts w:ascii="Times New Roman" w:eastAsia="Calibri" w:hAnsi="Times New Roman" w:cs="Times New Roman"/>
          <w:sz w:val="28"/>
          <w:szCs w:val="28"/>
          <w:lang w:eastAsia="en-US"/>
        </w:rPr>
        <w:t>Довгаль</w:t>
      </w:r>
      <w:proofErr w:type="spellEnd"/>
      <w:r w:rsidR="009E46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Элеонора Александровна</w:t>
      </w:r>
    </w:p>
    <w:p w:rsidR="00D44D9F" w:rsidRDefault="00D44D9F" w:rsidP="00944F12">
      <w:pPr>
        <w:tabs>
          <w:tab w:val="left" w:pos="2190"/>
        </w:tabs>
        <w:suppressAutoHyphens w:val="0"/>
        <w:spacing w:line="240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390BFE" w:rsidRDefault="00390BFE" w:rsidP="005E1E10">
      <w:pPr>
        <w:tabs>
          <w:tab w:val="left" w:pos="2190"/>
        </w:tabs>
        <w:suppressAutoHyphens w:val="0"/>
        <w:spacing w:line="240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390BFE" w:rsidRDefault="00390BFE" w:rsidP="00390BFE">
      <w:pPr>
        <w:suppressAutoHyphens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6A362F" w:rsidRDefault="006A362F" w:rsidP="00390BFE">
      <w:pPr>
        <w:suppressAutoHyphens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6A362F" w:rsidRDefault="006A362F" w:rsidP="00390BFE">
      <w:pPr>
        <w:suppressAutoHyphens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6A362F" w:rsidRDefault="006A362F" w:rsidP="00390BFE">
      <w:pPr>
        <w:suppressAutoHyphens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1C5FB2" w:rsidRDefault="001C5FB2" w:rsidP="00390BFE">
      <w:pPr>
        <w:suppressAutoHyphens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1C5FB2" w:rsidRDefault="001C5FB2" w:rsidP="00390BFE">
      <w:pPr>
        <w:suppressAutoHyphens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1C5FB2" w:rsidRDefault="001C5FB2" w:rsidP="00390BFE">
      <w:pPr>
        <w:suppressAutoHyphens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1C5FB2" w:rsidRDefault="001C5FB2" w:rsidP="00390BFE">
      <w:pPr>
        <w:suppressAutoHyphens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1C5FB2" w:rsidRDefault="001C5FB2" w:rsidP="00390BFE">
      <w:pPr>
        <w:suppressAutoHyphens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1C5FB2" w:rsidRDefault="001C5FB2" w:rsidP="00390BFE">
      <w:pPr>
        <w:suppressAutoHyphens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1C5FB2" w:rsidRDefault="001C5FB2" w:rsidP="00390BFE">
      <w:pPr>
        <w:suppressAutoHyphens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1C5FB2" w:rsidRDefault="001C5FB2" w:rsidP="00390BFE">
      <w:pPr>
        <w:suppressAutoHyphens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1C5FB2" w:rsidRDefault="001C5FB2" w:rsidP="00390BFE">
      <w:pPr>
        <w:suppressAutoHyphens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1C5FB2" w:rsidRDefault="001C5FB2" w:rsidP="00390BFE">
      <w:pPr>
        <w:suppressAutoHyphens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1C5FB2" w:rsidRDefault="001C5FB2" w:rsidP="00390BFE">
      <w:pPr>
        <w:suppressAutoHyphens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1C5FB2" w:rsidRDefault="001C5FB2" w:rsidP="00390BFE">
      <w:pPr>
        <w:suppressAutoHyphens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6A362F" w:rsidRDefault="006A362F" w:rsidP="001C5FB2">
      <w:pPr>
        <w:suppressAutoHyphens w:val="0"/>
        <w:spacing w:after="0" w:line="240" w:lineRule="auto"/>
        <w:rPr>
          <w:rFonts w:ascii="Times New Roman" w:eastAsia="SimSun" w:hAnsi="Times New Roman" w:cs="Times New Roman"/>
          <w:b/>
          <w:sz w:val="28"/>
          <w:szCs w:val="28"/>
        </w:rPr>
      </w:pPr>
    </w:p>
    <w:p w:rsidR="006A362F" w:rsidRDefault="006A362F" w:rsidP="00390BFE">
      <w:pPr>
        <w:suppressAutoHyphens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6A362F" w:rsidRPr="006A362F" w:rsidRDefault="006A362F" w:rsidP="006A362F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 w:rsidRPr="006A362F">
        <w:rPr>
          <w:rFonts w:ascii="Times New Roman" w:hAnsi="Times New Roman" w:cs="Times New Roman"/>
          <w:b/>
          <w:sz w:val="36"/>
          <w:szCs w:val="36"/>
          <w:lang w:eastAsia="ru-RU"/>
        </w:rPr>
        <w:t>Календарно-тематическое планирование</w:t>
      </w:r>
    </w:p>
    <w:p w:rsidR="006A362F" w:rsidRPr="006A362F" w:rsidRDefault="006A362F" w:rsidP="006A362F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 w:rsidRPr="006A362F">
        <w:rPr>
          <w:rFonts w:ascii="Times New Roman" w:hAnsi="Times New Roman" w:cs="Times New Roman"/>
          <w:b/>
          <w:sz w:val="36"/>
          <w:szCs w:val="36"/>
          <w:lang w:eastAsia="ru-RU"/>
        </w:rPr>
        <w:t>по математическим представлениям и конструированию</w:t>
      </w:r>
    </w:p>
    <w:p w:rsidR="006A362F" w:rsidRDefault="00C815E5" w:rsidP="006A362F">
      <w:pPr>
        <w:suppressAutoHyphens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  <w:lang w:eastAsia="ru-RU"/>
        </w:rPr>
        <w:t>11 «</w:t>
      </w:r>
      <w:proofErr w:type="gramStart"/>
      <w:r>
        <w:rPr>
          <w:rFonts w:ascii="Times New Roman" w:hAnsi="Times New Roman" w:cs="Times New Roman"/>
          <w:b/>
          <w:sz w:val="36"/>
          <w:szCs w:val="36"/>
          <w:lang w:eastAsia="ru-RU"/>
        </w:rPr>
        <w:t>В</w:t>
      </w:r>
      <w:r w:rsidR="006A362F" w:rsidRPr="006A362F">
        <w:rPr>
          <w:rFonts w:ascii="Times New Roman" w:hAnsi="Times New Roman" w:cs="Times New Roman"/>
          <w:b/>
          <w:sz w:val="36"/>
          <w:szCs w:val="36"/>
          <w:lang w:eastAsia="ru-RU"/>
        </w:rPr>
        <w:t>»  класс</w:t>
      </w:r>
      <w:proofErr w:type="gramEnd"/>
      <w:r w:rsidR="006A362F" w:rsidRPr="006A362F">
        <w:rPr>
          <w:rFonts w:ascii="Times New Roman" w:hAnsi="Times New Roman" w:cs="Times New Roman"/>
          <w:b/>
          <w:sz w:val="36"/>
          <w:szCs w:val="36"/>
          <w:lang w:eastAsia="ru-RU"/>
        </w:rPr>
        <w:t xml:space="preserve"> (вариант 2)</w:t>
      </w:r>
    </w:p>
    <w:tbl>
      <w:tblPr>
        <w:tblW w:w="10955" w:type="dxa"/>
        <w:tblInd w:w="-11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7"/>
        <w:gridCol w:w="5951"/>
        <w:gridCol w:w="1327"/>
        <w:gridCol w:w="1294"/>
        <w:gridCol w:w="1656"/>
      </w:tblGrid>
      <w:tr w:rsidR="00390BFE" w:rsidTr="004A7D21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390BFE" w:rsidRDefault="00390BFE">
            <w:pPr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390BFE" w:rsidRDefault="00390BFE">
            <w:pPr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390BFE" w:rsidRDefault="00390BFE">
            <w:pPr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390BFE" w:rsidRDefault="00390BFE">
            <w:pPr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hideMark/>
          </w:tcPr>
          <w:p w:rsidR="00390BFE" w:rsidRDefault="00390BFE">
            <w:pPr>
              <w:jc w:val="center"/>
            </w:pPr>
            <w:r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C815E5" w:rsidTr="00C815E5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vAlign w:val="center"/>
            <w:hideMark/>
          </w:tcPr>
          <w:p w:rsidR="00C815E5" w:rsidRDefault="00C815E5" w:rsidP="00C815E5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  <w:t>1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vAlign w:val="center"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 xml:space="preserve">Геометрические фигуры: круг, квадрат. </w:t>
            </w:r>
            <w:proofErr w:type="gramStart"/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Конструирование  из</w:t>
            </w:r>
            <w:proofErr w:type="gramEnd"/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 xml:space="preserve"> 2-х, 4-х частей. Запись чисел в прямом и обратном порядке.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01.09.25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C815E5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vAlign w:val="center"/>
            <w:hideMark/>
          </w:tcPr>
          <w:p w:rsidR="00C815E5" w:rsidRDefault="00C815E5" w:rsidP="00C815E5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  <w:t>2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vAlign w:val="center"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Плоскостные фигуры. Выкладывание из счетных палочек разного размера и цвета. Увеличение и уменьшение количеств на единицу.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03.09.25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C815E5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vAlign w:val="center"/>
            <w:hideMark/>
          </w:tcPr>
          <w:p w:rsidR="00C815E5" w:rsidRDefault="00C815E5" w:rsidP="00C815E5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  <w:t>3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vAlign w:val="center"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Конструирование. Игра «Дом с забором». Использование счетных палочек и палочек    «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Кюизенера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».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04.09.25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C815E5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vAlign w:val="center"/>
            <w:hideMark/>
          </w:tcPr>
          <w:p w:rsidR="00C815E5" w:rsidRDefault="00C815E5" w:rsidP="00C815E5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  <w:t>4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vAlign w:val="center"/>
          </w:tcPr>
          <w:p w:rsidR="00C815E5" w:rsidRDefault="00457189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 xml:space="preserve">Числа и цифры. </w:t>
            </w:r>
            <w:r w:rsidR="00C815E5"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Соотнесение количества предметов с числом. Понятие: много, мало, один,</w:t>
            </w: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 xml:space="preserve"> </w:t>
            </w:r>
            <w:r w:rsidR="00C815E5"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 xml:space="preserve">пусто.  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08.09.25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C815E5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vAlign w:val="center"/>
            <w:hideMark/>
          </w:tcPr>
          <w:p w:rsidR="00C815E5" w:rsidRDefault="00C815E5" w:rsidP="00C815E5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  <w:t>5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vAlign w:val="center"/>
          </w:tcPr>
          <w:p w:rsidR="00C815E5" w:rsidRDefault="00457189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Числа и цифры. Ц</w:t>
            </w:r>
            <w:r w:rsidR="00C815E5"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ифр</w:t>
            </w: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ы</w:t>
            </w:r>
            <w:r w:rsidR="00C815E5"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 xml:space="preserve"> от 1 – 6.</w:t>
            </w: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Дорисовывание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 xml:space="preserve"> и рисование цифр  по трафаретам, по опорным точкам, самостоятельно.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10.09.25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C815E5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vAlign w:val="center"/>
            <w:hideMark/>
          </w:tcPr>
          <w:p w:rsidR="00C815E5" w:rsidRDefault="00C815E5" w:rsidP="00C815E5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  <w:t>6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vAlign w:val="center"/>
          </w:tcPr>
          <w:p w:rsidR="00C815E5" w:rsidRDefault="00457189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Число и цифра 5 и 6. Состав числа 5 и 6.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11.09.25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C815E5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vAlign w:val="center"/>
            <w:hideMark/>
          </w:tcPr>
          <w:p w:rsidR="00C815E5" w:rsidRDefault="00C815E5" w:rsidP="00C815E5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  <w:t>7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vAlign w:val="center"/>
          </w:tcPr>
          <w:p w:rsidR="00C815E5" w:rsidRDefault="00457189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  <w:t>Составление и решение примеров на сложение и вычитание в пределах 6 с опорой на наглядность.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15.09.25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C815E5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vAlign w:val="center"/>
            <w:hideMark/>
          </w:tcPr>
          <w:p w:rsidR="00C815E5" w:rsidRDefault="00C815E5" w:rsidP="00C815E5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  <w:t>8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vAlign w:val="center"/>
          </w:tcPr>
          <w:p w:rsidR="00C815E5" w:rsidRDefault="00457189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Составление и решение задач на сложение и вычитание в пределах 6 с опорой на наглядность.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17.09.25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4A7D21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vAlign w:val="center"/>
            <w:hideMark/>
          </w:tcPr>
          <w:p w:rsidR="00C815E5" w:rsidRDefault="00C815E5" w:rsidP="00C815E5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  <w:t>9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vAlign w:val="center"/>
            <w:hideMark/>
          </w:tcPr>
          <w:p w:rsidR="00C815E5" w:rsidRDefault="00457189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 xml:space="preserve">Составление и решение примеров и задач на </w:t>
            </w: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lastRenderedPageBreak/>
              <w:t>сложение и вычитание. Пространственная ориентировка.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lastRenderedPageBreak/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18.09.25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C815E5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vAlign w:val="center"/>
            <w:hideMark/>
          </w:tcPr>
          <w:p w:rsidR="00C815E5" w:rsidRDefault="00C815E5" w:rsidP="00C815E5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  <w:lastRenderedPageBreak/>
              <w:t>10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vAlign w:val="center"/>
          </w:tcPr>
          <w:p w:rsidR="00C815E5" w:rsidRDefault="00457189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Счетные операции на сложение  в пределах 6 на калькуляторе.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22.09.25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C815E5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vAlign w:val="center"/>
            <w:hideMark/>
          </w:tcPr>
          <w:p w:rsidR="00C815E5" w:rsidRDefault="00C815E5" w:rsidP="00C815E5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  <w:t>11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vAlign w:val="center"/>
          </w:tcPr>
          <w:p w:rsidR="00C815E5" w:rsidRDefault="00457189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Счетные операции на вычитание в пределах 6  на калькуляторе.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24.09.25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C815E5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vAlign w:val="center"/>
            <w:hideMark/>
          </w:tcPr>
          <w:p w:rsidR="00C815E5" w:rsidRDefault="00C815E5" w:rsidP="00C815E5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  <w:t>12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vAlign w:val="center"/>
          </w:tcPr>
          <w:p w:rsidR="00C815E5" w:rsidRDefault="00457189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Счетные операции на сложение и вычитание  в пределах 6 на калькуляторе.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25.09.25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C815E5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A"/>
                <w:kern w:val="2"/>
                <w:sz w:val="28"/>
                <w:szCs w:val="28"/>
              </w:rPr>
              <w:t>13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vAlign w:val="center"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Занимательные задачи. Сложи домик из палочек (квадрат, треугольник), переложи 2 палочки и получи флажок.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29.09.25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4A7D21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A"/>
                <w:kern w:val="2"/>
                <w:sz w:val="28"/>
                <w:szCs w:val="28"/>
              </w:rPr>
              <w:t>14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Представления о величине.</w:t>
            </w:r>
          </w:p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Длинный, короче, самый короткий.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01.10.25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4A7D21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A"/>
                <w:kern w:val="2"/>
                <w:sz w:val="28"/>
                <w:szCs w:val="28"/>
              </w:rPr>
              <w:t>15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Широкий, уже, самый узкий.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02.10.25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C815E5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A"/>
                <w:kern w:val="2"/>
                <w:sz w:val="28"/>
                <w:szCs w:val="28"/>
              </w:rPr>
              <w:t>16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Высокий, ниже, самый низкий.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06.10</w:t>
            </w:r>
            <w:r w:rsidR="009E468B"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C815E5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A"/>
                <w:kern w:val="2"/>
                <w:sz w:val="28"/>
                <w:szCs w:val="28"/>
              </w:rPr>
              <w:t>17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Толстый, тоньше, самый тонкий.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08.10</w:t>
            </w:r>
            <w:r w:rsidR="009E468B"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C815E5">
        <w:trPr>
          <w:trHeight w:val="695"/>
        </w:trPr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A"/>
                <w:kern w:val="2"/>
                <w:sz w:val="28"/>
                <w:szCs w:val="28"/>
              </w:rPr>
              <w:t>18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457189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И</w:t>
            </w:r>
            <w:r w:rsidR="00C815E5"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змерение роста с помощью ростомера.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09.10</w:t>
            </w:r>
            <w:r w:rsidR="009E468B"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C815E5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A"/>
                <w:kern w:val="2"/>
                <w:sz w:val="28"/>
                <w:szCs w:val="28"/>
              </w:rPr>
              <w:t>19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Временные представления. Понятие сутки.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13.10</w:t>
            </w:r>
            <w:r w:rsidR="009E468B"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C815E5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A"/>
                <w:kern w:val="2"/>
                <w:sz w:val="28"/>
                <w:szCs w:val="28"/>
              </w:rPr>
              <w:t>20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Сутки. Части суток.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15.10</w:t>
            </w:r>
            <w:r w:rsidR="009E468B"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C815E5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21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Понятия: Час, минута. Знакомство с часами.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16.10</w:t>
            </w:r>
            <w:r w:rsidR="009E468B"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C815E5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22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Часы. Определение времени с помощью учителя.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20.10</w:t>
            </w:r>
            <w:r w:rsidR="009E468B"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C815E5">
        <w:tc>
          <w:tcPr>
            <w:tcW w:w="727" w:type="dxa"/>
            <w:tcBorders>
              <w:top w:val="nil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23</w:t>
            </w:r>
          </w:p>
        </w:tc>
        <w:tc>
          <w:tcPr>
            <w:tcW w:w="5951" w:type="dxa"/>
            <w:tcBorders>
              <w:top w:val="nil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Часы. Называние и показ времени на часах.</w:t>
            </w:r>
          </w:p>
        </w:tc>
        <w:tc>
          <w:tcPr>
            <w:tcW w:w="1327" w:type="dxa"/>
            <w:tcBorders>
              <w:top w:val="nil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nil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22.10</w:t>
            </w:r>
            <w:r w:rsidR="009E468B"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.25</w:t>
            </w:r>
          </w:p>
        </w:tc>
        <w:tc>
          <w:tcPr>
            <w:tcW w:w="1656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C815E5">
        <w:tc>
          <w:tcPr>
            <w:tcW w:w="727" w:type="dxa"/>
            <w:tcBorders>
              <w:top w:val="nil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24</w:t>
            </w:r>
          </w:p>
        </w:tc>
        <w:tc>
          <w:tcPr>
            <w:tcW w:w="5951" w:type="dxa"/>
            <w:tcBorders>
              <w:top w:val="nil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Знакомство  с астрономическими символами: солнце, луна, месяц, звёзды.</w:t>
            </w:r>
          </w:p>
        </w:tc>
        <w:tc>
          <w:tcPr>
            <w:tcW w:w="1327" w:type="dxa"/>
            <w:tcBorders>
              <w:top w:val="nil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nil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23.10</w:t>
            </w:r>
            <w:r w:rsidR="009E468B"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.25</w:t>
            </w:r>
          </w:p>
        </w:tc>
        <w:tc>
          <w:tcPr>
            <w:tcW w:w="1656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C815E5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A"/>
                <w:kern w:val="2"/>
                <w:sz w:val="28"/>
                <w:szCs w:val="28"/>
              </w:rPr>
              <w:t>25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Цифры и числа. Место числа 7 в числовом ряду. Запись числового ряда.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05.11.25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C815E5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26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и цифра 7. Состав числа 7.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06.11.25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C815E5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27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из палочек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Кузенера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Счет в пределах 7. Решение примеров.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10.11.25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C815E5">
        <w:trPr>
          <w:trHeight w:val="886"/>
        </w:trPr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и цифра 8. Рисование цифр на манке. Запись цифр 7,8 по обводке, образцам.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12.11.25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C815E5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Числа и цифры. Увеличение и уменьшение числа на 1.</w:t>
            </w: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Дорисовывание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 xml:space="preserve"> цифр от 1 до 8.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13.11.25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C815E5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Числа и цифры. Лепка цифр 7 и 8 из пластилина.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17.11.25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C815E5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Числа и цифры. Сравнение чисел. Решение примеров.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19.11.25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C815E5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и цифра 8. Составление и решение примеров.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20.11.25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C815E5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и цифра 8. Решение задач на сложение. Работа со счетами.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24.11.25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C815E5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и цифра 8. Состав числа 8, счет денег.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26.11.25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C815E5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Калькулятор. Включение, выключение, набор цифр от 1 до 8.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27.11.25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4A7D21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Калькулятор. Выполнение действия сложения. Решение примеров.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01.12.25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4A7D21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Геометрические фигуры. Рисование  круга, квадрата по трафарету и опорным точкам.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03.12.25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4A7D21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Геометрические фигуры. Выкладывание из счетных палочек геометрических фигур.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9E468B" w:rsidP="009E468B">
            <w:pPr>
              <w:tabs>
                <w:tab w:val="left" w:pos="708"/>
              </w:tabs>
              <w:snapToGrid w:val="0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04.12.24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9E468B">
        <w:trPr>
          <w:trHeight w:val="371"/>
        </w:trPr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Линии прямые, ломаные из счетных палочек.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08.12.25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Числа и цифры. Составление примеров по рисункам. Понятия: высокий – низкий.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10.12.25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Понятия: близко – далеко. Решение задач по иллюстрациям.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11.12.25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 длины – сантиметр. Измерение объема головы, длины юбки, брюк.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15.12.25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Временные представления: день – ночь. Астрономические символы дня и ночи.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17.12.25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Измерительные приборы времени: часы. Называние и показ времени на часах от 1 до 8.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18.12.25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Числа и цифры. Счет прямой и обратный.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Решение примеров.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lastRenderedPageBreak/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22.12.25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Числа и цифры. Нахождение неизвестного числа.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24.12.25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Счетные палочки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Кюзенера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». Составление фигур «Заборчик», «Лестница»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25.12.25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из конструктора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«Дом»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29.12.25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Конструирование. Работа со счетными палочками. Сложи «Домик», «Заборчик».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12.01.26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Конструирование из палочек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Кузенера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 Счет в пределах 8. Решение примеров.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14.01.26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Цифры и числа. Место числа 8 в числовом ряду. Запись числового ряда. Счет по 2 в пределах 8.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15.01.26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Число и цифра 8. Соотнесение количества предметов и числа.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19.01.26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Число и цифра 8. Состав числа 8. 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21.01.26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Число и цифра 8. Счет предметов, соотнесение их с числом.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22.01.26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Число и цифра 8. Рисование цифр на манке. Запись цифр 7, 8 по обводке, образцам.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26.01.26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Числа и цифры. Увеличение и уменьшение числа на 1.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28.01.26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Числа и цифры. Лепка цифр 7 и 8 из пластилина.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29.01.26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58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Числа и цифры. Сравнение чисел. Решение примеров.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02.02.26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Число и цифра 8. Составление и решение примеров.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04.02.26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Число и цифра 8. Решение задач на сложение. Работа со счетами.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05.02.26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61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Число и цифра 8. Счет прямой и обратный. Решение примеров.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09.02.26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62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Калькулятор. Включение, выключение, набор цифр от 1 до 8.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11.02.26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63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Калькулятор. Выполнение действия сложения. Решение примеров.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12.02.26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815E5" w:rsidTr="009E468B">
        <w:trPr>
          <w:trHeight w:val="690"/>
        </w:trPr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64</w:t>
            </w:r>
          </w:p>
          <w:p w:rsidR="00C815E5" w:rsidRDefault="00C815E5" w:rsidP="00C815E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Числа и цифры. Число 9. Счет прямой и обратный. Запись числа 9. 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ч</w:t>
            </w:r>
          </w:p>
          <w:p w:rsidR="00C815E5" w:rsidRDefault="00C815E5" w:rsidP="00C815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</w:tcPr>
          <w:p w:rsidR="00C815E5" w:rsidRDefault="009E468B" w:rsidP="00C815E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16.02.26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000080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815E5" w:rsidTr="009E468B">
        <w:trPr>
          <w:trHeight w:val="583"/>
        </w:trPr>
        <w:tc>
          <w:tcPr>
            <w:tcW w:w="727" w:type="dxa"/>
            <w:tcBorders>
              <w:top w:val="single" w:sz="4" w:space="0" w:color="auto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815E5" w:rsidRDefault="00C815E5" w:rsidP="00C815E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815E5" w:rsidRDefault="00C815E5" w:rsidP="00C815E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Числа и цифры. Число 9. Состав числа.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000080"/>
              <w:bottom w:val="nil"/>
              <w:right w:val="nil"/>
            </w:tcBorders>
            <w:shd w:val="clear" w:color="auto" w:fill="FFFFFF"/>
          </w:tcPr>
          <w:p w:rsidR="00C815E5" w:rsidRDefault="009E468B" w:rsidP="00C815E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18.02.26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000080"/>
              <w:bottom w:val="nil"/>
              <w:right w:val="single" w:sz="4" w:space="0" w:color="000080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Числа и цифры. Д\И «Найди место числа». Решение примеров. 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19.02.26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67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Числа и цифры. Нахождение неизвестного числа, решение примеров.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25.02.26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Геометрические фигуры. Составление фигур из отдельных частей. Решение задач на вычитание.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</w:tcPr>
          <w:p w:rsidR="00C815E5" w:rsidRDefault="009E468B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26.02.26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815E5" w:rsidTr="009E468B">
        <w:trPr>
          <w:trHeight w:val="553"/>
        </w:trPr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69</w:t>
            </w:r>
          </w:p>
          <w:p w:rsidR="00C815E5" w:rsidRDefault="00C815E5" w:rsidP="00C815E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Геометрические фигуры. Рисование  круга, квадрата по трафарету и опорным точкам.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ч</w:t>
            </w:r>
          </w:p>
          <w:p w:rsidR="00C815E5" w:rsidRDefault="00C815E5" w:rsidP="00C815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</w:tcPr>
          <w:p w:rsidR="00C815E5" w:rsidRDefault="009E468B" w:rsidP="00C815E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02.03.26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000080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815E5" w:rsidTr="009E468B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70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Геометрические фигуры. Выкладывание из счетных палочек геометрических фигур.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000080"/>
              <w:bottom w:val="nil"/>
              <w:right w:val="nil"/>
            </w:tcBorders>
            <w:shd w:val="clear" w:color="auto" w:fill="FFFFFF"/>
          </w:tcPr>
          <w:p w:rsidR="00C815E5" w:rsidRDefault="009E468B" w:rsidP="00C815E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04.03.26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000080"/>
              <w:bottom w:val="nil"/>
              <w:right w:val="single" w:sz="4" w:space="0" w:color="000080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71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Линии прямые, ломаные из счетных палочек. Решение задач на сложение.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05.03.26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72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Числа и цифры. Составление примеров по рисункам. Понятия: высокий – низкий.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11.03.26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73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Понятия: близко – далеко. Решение задач по иллюстрациям.</w:t>
            </w:r>
          </w:p>
          <w:p w:rsidR="00C815E5" w:rsidRPr="00BA278B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Сутки. Части суток.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Pr="001F4022" w:rsidRDefault="009E468B" w:rsidP="00C815E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12.03.26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74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Меры длины – сантиметр. Измерение объема головы, длины юбки, брюк.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16.03.26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Временные представления: день – ночь. Астрономические символы дня и ночи.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18.03.26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Конструирование. Работа с счетными палочками. Счет  прямой и обратный в пределах 8.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19.03.26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Конструирование. Составление из частей геометрических фигур. Решение примеров в пределах 9.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23.03.26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Цифры и числа. Место числа 9 в числовом ряду. Работа с часами.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25.03.26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Число и цифра 9. Соотнесение количества предметов и числа. Счет прямой и обратный.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26.03.26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Число и цифра 9. Состав числа 9. Понятия: близко-далеко. 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06.04.26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Число и цифра 9. Прямой и обратный счет. Решение примеров.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08.04.26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Число и цифра 9. Рисование цифр на манке по заданию. Запись цифр по обводке и образцам. Решение примеров.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09.04.26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Числа и цифры. Увеличение, уменьшение на единицу. Меры длины: сантиметр.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13.04.26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Числа и цифры. Решение задач на сложение. 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15.04.26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Числа и цифры. Составление задач по рисункам. Меры времени.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16.04.26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Числа и цифры. Решение задачи на сложение.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20.04.26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Числа и цифры. Прямой и обратный счет в пределах 9. Состав числа 9.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22.04.26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000080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9E468B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Числа и цифры. Соотнесение количества предметов и числа. Письмо цифр по обводке и образцам.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5E5" w:rsidRDefault="009E468B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23.04.26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9E468B">
        <w:trPr>
          <w:trHeight w:val="8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89</w:t>
            </w:r>
          </w:p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Числа и цифры. Нахождение неизвестного числа. Решение примеров на сложение.</w:t>
            </w:r>
          </w:p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 ч</w:t>
            </w:r>
          </w:p>
          <w:p w:rsidR="00C815E5" w:rsidRDefault="00C815E5" w:rsidP="00C815E5">
            <w:pPr>
              <w:spacing w:after="0" w:line="10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  <w:p w:rsidR="00C815E5" w:rsidRDefault="00C815E5" w:rsidP="00C815E5">
            <w:pPr>
              <w:spacing w:after="0" w:line="10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5E5" w:rsidRDefault="002D2461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27.04.26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2D2461">
        <w:trPr>
          <w:trHeight w:val="77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Числа и цифры. Калькулятор. Выполнение действий на сложение.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5E5" w:rsidRDefault="002D2461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29.04.26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2D2461">
        <w:trPr>
          <w:trHeight w:val="60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91</w:t>
            </w:r>
          </w:p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Числа и цифры. Решение задачи на вычитание, примеров.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 ч</w:t>
            </w:r>
          </w:p>
          <w:p w:rsidR="00C815E5" w:rsidRDefault="00C815E5" w:rsidP="00C815E5">
            <w:pPr>
              <w:spacing w:after="0" w:line="10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5E5" w:rsidRDefault="002D2461" w:rsidP="00C815E5">
            <w:pPr>
              <w:tabs>
                <w:tab w:val="left" w:pos="708"/>
              </w:tabs>
              <w:snapToGrid w:val="0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30.04.26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2D2461">
        <w:trPr>
          <w:trHeight w:val="9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Геометрические фигуры. Рисование по опорным точкам. Решение примеров. Счет по 3 в пределах 9.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5E5" w:rsidRDefault="002D2461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04.05.26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2D2461">
        <w:trPr>
          <w:trHeight w:val="55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93</w:t>
            </w:r>
          </w:p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Число и цифра 10. Состав числа 10, место числа в числовом ряду.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 ч</w:t>
            </w:r>
          </w:p>
          <w:p w:rsidR="00C815E5" w:rsidRDefault="00C815E5" w:rsidP="00C815E5">
            <w:pPr>
              <w:spacing w:after="0" w:line="10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5E5" w:rsidRDefault="002D2461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06.05.26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2D2461">
        <w:trPr>
          <w:trHeight w:val="73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Число и цифра 10. Числа предыдущие и следующие.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5E5" w:rsidRDefault="002D2461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07.05.26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2D2461">
        <w:trPr>
          <w:trHeight w:val="524"/>
        </w:trPr>
        <w:tc>
          <w:tcPr>
            <w:tcW w:w="727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95</w:t>
            </w:r>
          </w:p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Числа и цифры. Счет предметов, соотнесение их с числом.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 ч</w:t>
            </w:r>
          </w:p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</w:tcPr>
          <w:p w:rsidR="00C815E5" w:rsidRDefault="002D2461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13.05.26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single" w:sz="4" w:space="0" w:color="000080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2D2461">
        <w:trPr>
          <w:trHeight w:val="675"/>
        </w:trPr>
        <w:tc>
          <w:tcPr>
            <w:tcW w:w="727" w:type="dxa"/>
            <w:tcBorders>
              <w:top w:val="single" w:sz="4" w:space="0" w:color="auto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Числа и цифры. Д/И «Какой цифры не хватает?»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000080"/>
              <w:bottom w:val="nil"/>
              <w:right w:val="nil"/>
            </w:tcBorders>
            <w:shd w:val="clear" w:color="auto" w:fill="FFFFFF"/>
          </w:tcPr>
          <w:p w:rsidR="00C815E5" w:rsidRDefault="002D2461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14.05.26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000080"/>
              <w:bottom w:val="nil"/>
              <w:right w:val="single" w:sz="4" w:space="0" w:color="000080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2D2461">
        <w:trPr>
          <w:trHeight w:val="526"/>
        </w:trPr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97</w:t>
            </w:r>
          </w:p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Числа и цифры. </w:t>
            </w: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Дорисовывание</w:t>
            </w:r>
            <w:proofErr w:type="spellEnd"/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числа.</w:t>
            </w:r>
          </w:p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</w:tcPr>
          <w:p w:rsidR="00C815E5" w:rsidRDefault="002D2461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18.05.26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000080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C815E5" w:rsidTr="002D2461">
        <w:trPr>
          <w:trHeight w:val="600"/>
        </w:trPr>
        <w:tc>
          <w:tcPr>
            <w:tcW w:w="727" w:type="dxa"/>
            <w:tcBorders>
              <w:top w:val="single" w:sz="4" w:space="0" w:color="auto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Числа и цифры. Прямой и обратный счет.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C815E5" w:rsidRDefault="00C815E5" w:rsidP="00C815E5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000080"/>
              <w:bottom w:val="nil"/>
              <w:right w:val="nil"/>
            </w:tcBorders>
            <w:shd w:val="clear" w:color="auto" w:fill="FFFFFF"/>
          </w:tcPr>
          <w:p w:rsidR="00C815E5" w:rsidRDefault="002D2461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20.05.26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000080"/>
              <w:bottom w:val="nil"/>
              <w:right w:val="single" w:sz="4" w:space="0" w:color="000080"/>
            </w:tcBorders>
            <w:shd w:val="clear" w:color="auto" w:fill="FFFFFF"/>
            <w:hideMark/>
          </w:tcPr>
          <w:p w:rsidR="00C815E5" w:rsidRDefault="00C815E5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2D2461" w:rsidTr="0015390C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2D2461" w:rsidRDefault="002D2461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2D2461" w:rsidRDefault="002D2461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Конструирование. Постройка башни по образцу.</w:t>
            </w:r>
          </w:p>
          <w:p w:rsidR="002D2461" w:rsidRDefault="002D2461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2D2461" w:rsidRDefault="002D2461" w:rsidP="00C815E5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</w:tcPr>
          <w:p w:rsidR="002D2461" w:rsidRDefault="002D2461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21.05.26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2D2461" w:rsidRDefault="002D2461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2D2461" w:rsidTr="0015390C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2D2461" w:rsidRDefault="002D2461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2D2461" w:rsidRDefault="002D2461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Конструирование. Свободная постройка.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2D2461" w:rsidRDefault="002D2461" w:rsidP="00C815E5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vMerge/>
            <w:tcBorders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2D2461" w:rsidRDefault="002D2461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2D2461" w:rsidRDefault="002D2461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2D2461" w:rsidTr="00E621E2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2D2461" w:rsidRDefault="002D2461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2D2461" w:rsidRDefault="002D2461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Числа и цифры. Порядковый счет.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2D2461" w:rsidRDefault="002D2461" w:rsidP="00C815E5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</w:tcPr>
          <w:p w:rsidR="002D2461" w:rsidRDefault="002D2461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  <w:t>25.05.26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2D2461" w:rsidRDefault="002D2461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:rsidR="002D2461" w:rsidTr="00E621E2">
        <w:tc>
          <w:tcPr>
            <w:tcW w:w="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2D2461" w:rsidRDefault="002D2461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2D2461" w:rsidRDefault="002D2461" w:rsidP="00C815E5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Числа и цифры. Решение примеров и задач на сложение и вычитание с опорой на картинки.</w:t>
            </w:r>
          </w:p>
        </w:tc>
        <w:tc>
          <w:tcPr>
            <w:tcW w:w="13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2D2461" w:rsidRDefault="002D2461" w:rsidP="00C815E5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vMerge/>
            <w:tcBorders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2D2461" w:rsidRDefault="002D2461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2D2461" w:rsidRDefault="002D2461" w:rsidP="00C815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A"/>
                <w:kern w:val="2"/>
                <w:sz w:val="28"/>
                <w:szCs w:val="28"/>
              </w:rPr>
            </w:pPr>
          </w:p>
        </w:tc>
      </w:tr>
    </w:tbl>
    <w:p w:rsidR="00390BFE" w:rsidRDefault="00390BFE" w:rsidP="00390BFE">
      <w:pPr>
        <w:pStyle w:val="af1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hi-IN" w:bidi="hi-IN"/>
        </w:rPr>
      </w:pPr>
    </w:p>
    <w:p w:rsidR="00390BFE" w:rsidRDefault="00390BFE" w:rsidP="00390BFE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eastAsia="SimSun" w:hAnsi="Times New Roman" w:cs="Times New Roman"/>
          <w:b/>
          <w:color w:val="00000A"/>
          <w:kern w:val="2"/>
          <w:sz w:val="28"/>
          <w:szCs w:val="28"/>
        </w:rPr>
      </w:pPr>
    </w:p>
    <w:p w:rsidR="00390BFE" w:rsidRDefault="00390BFE" w:rsidP="00390BFE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eastAsia="SimSun" w:hAnsi="Times New Roman" w:cs="Times New Roman"/>
          <w:b/>
          <w:color w:val="00000A"/>
          <w:kern w:val="2"/>
          <w:sz w:val="28"/>
          <w:szCs w:val="28"/>
        </w:rPr>
      </w:pPr>
    </w:p>
    <w:p w:rsidR="00390BFE" w:rsidRDefault="00390BFE" w:rsidP="00390BFE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eastAsia="SimSun" w:hAnsi="Times New Roman" w:cs="Times New Roman"/>
          <w:b/>
          <w:color w:val="00000A"/>
          <w:kern w:val="2"/>
          <w:sz w:val="28"/>
          <w:szCs w:val="28"/>
        </w:rPr>
      </w:pPr>
    </w:p>
    <w:p w:rsidR="00390BFE" w:rsidRDefault="00390BFE" w:rsidP="00390BFE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eastAsia="SimSun" w:hAnsi="Times New Roman" w:cs="Times New Roman"/>
          <w:b/>
          <w:color w:val="00000A"/>
          <w:kern w:val="2"/>
          <w:sz w:val="28"/>
          <w:szCs w:val="28"/>
        </w:rPr>
      </w:pPr>
    </w:p>
    <w:p w:rsidR="00390BFE" w:rsidRDefault="00390BFE" w:rsidP="00390BFE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eastAsia="SimSun" w:hAnsi="Times New Roman" w:cs="Times New Roman"/>
          <w:b/>
          <w:color w:val="00000A"/>
          <w:kern w:val="2"/>
          <w:sz w:val="28"/>
          <w:szCs w:val="28"/>
        </w:rPr>
      </w:pPr>
    </w:p>
    <w:p w:rsidR="00390BFE" w:rsidRDefault="00390BFE" w:rsidP="00390BFE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eastAsia="SimSun" w:hAnsi="Times New Roman" w:cs="Times New Roman"/>
          <w:b/>
          <w:color w:val="00000A"/>
          <w:kern w:val="2"/>
          <w:sz w:val="28"/>
          <w:szCs w:val="28"/>
        </w:rPr>
      </w:pPr>
    </w:p>
    <w:p w:rsidR="00390BFE" w:rsidRDefault="00390BFE" w:rsidP="00390BFE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eastAsia="SimSun" w:hAnsi="Times New Roman" w:cs="Times New Roman"/>
          <w:b/>
          <w:color w:val="00000A"/>
          <w:kern w:val="2"/>
          <w:sz w:val="28"/>
          <w:szCs w:val="28"/>
        </w:rPr>
      </w:pPr>
    </w:p>
    <w:p w:rsidR="00390BFE" w:rsidRDefault="00390BFE" w:rsidP="00390BFE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eastAsia="SimSun" w:hAnsi="Times New Roman" w:cs="Times New Roman"/>
          <w:b/>
          <w:color w:val="00000A"/>
          <w:kern w:val="2"/>
          <w:sz w:val="28"/>
          <w:szCs w:val="28"/>
        </w:rPr>
      </w:pPr>
    </w:p>
    <w:p w:rsidR="00390BFE" w:rsidRDefault="00390BFE" w:rsidP="00390BFE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eastAsia="SimSun" w:hAnsi="Times New Roman" w:cs="Times New Roman"/>
          <w:b/>
          <w:color w:val="00000A"/>
          <w:kern w:val="2"/>
          <w:sz w:val="28"/>
          <w:szCs w:val="28"/>
        </w:rPr>
      </w:pPr>
    </w:p>
    <w:p w:rsidR="00390BFE" w:rsidRDefault="00390BFE" w:rsidP="00390BFE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eastAsia="SimSun" w:hAnsi="Times New Roman" w:cs="Times New Roman"/>
          <w:b/>
          <w:color w:val="00000A"/>
          <w:kern w:val="2"/>
          <w:sz w:val="28"/>
          <w:szCs w:val="28"/>
        </w:rPr>
      </w:pPr>
    </w:p>
    <w:p w:rsidR="00390BFE" w:rsidRDefault="00390BFE" w:rsidP="00390BFE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eastAsia="SimSun" w:hAnsi="Times New Roman" w:cs="Times New Roman"/>
          <w:b/>
          <w:color w:val="00000A"/>
          <w:kern w:val="2"/>
          <w:sz w:val="28"/>
          <w:szCs w:val="28"/>
        </w:rPr>
      </w:pPr>
    </w:p>
    <w:p w:rsidR="00390BFE" w:rsidRDefault="00390BFE" w:rsidP="00390BFE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eastAsia="SimSun" w:hAnsi="Times New Roman" w:cs="Times New Roman"/>
          <w:b/>
          <w:color w:val="00000A"/>
          <w:kern w:val="2"/>
          <w:sz w:val="28"/>
          <w:szCs w:val="28"/>
        </w:rPr>
      </w:pPr>
    </w:p>
    <w:p w:rsidR="00390BFE" w:rsidRDefault="00390BFE" w:rsidP="00390BFE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eastAsia="SimSun" w:hAnsi="Times New Roman" w:cs="Times New Roman"/>
          <w:b/>
          <w:color w:val="00000A"/>
          <w:kern w:val="2"/>
          <w:sz w:val="28"/>
          <w:szCs w:val="28"/>
        </w:rPr>
      </w:pPr>
    </w:p>
    <w:p w:rsidR="00390BFE" w:rsidRDefault="00390BFE" w:rsidP="00390BFE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eastAsia="SimSun" w:hAnsi="Times New Roman" w:cs="Times New Roman"/>
          <w:b/>
          <w:color w:val="00000A"/>
          <w:kern w:val="2"/>
          <w:sz w:val="28"/>
          <w:szCs w:val="28"/>
        </w:rPr>
      </w:pPr>
    </w:p>
    <w:p w:rsidR="00390BFE" w:rsidRDefault="00390BFE" w:rsidP="00390BFE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eastAsia="SimSun" w:hAnsi="Times New Roman" w:cs="Times New Roman"/>
          <w:b/>
          <w:color w:val="00000A"/>
          <w:kern w:val="2"/>
          <w:sz w:val="28"/>
          <w:szCs w:val="28"/>
        </w:rPr>
      </w:pPr>
    </w:p>
    <w:p w:rsidR="00390BFE" w:rsidRDefault="00390BFE" w:rsidP="00390BFE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eastAsia="SimSun" w:hAnsi="Times New Roman" w:cs="Times New Roman"/>
          <w:b/>
          <w:color w:val="00000A"/>
          <w:kern w:val="2"/>
          <w:sz w:val="28"/>
          <w:szCs w:val="28"/>
        </w:rPr>
      </w:pPr>
    </w:p>
    <w:p w:rsidR="00551D6C" w:rsidRDefault="00551D6C"/>
    <w:sectPr w:rsidR="00551D6C" w:rsidSect="00DD1D89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FA2AAB34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color w:val="00000A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  <w:rPr>
        <w:rFonts w:ascii="Times New Roman" w:eastAsia="SimSun" w:hAnsi="Times New Roman" w:cs="Times New Roman"/>
        <w:color w:val="00000A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5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  <w:color w:val="00000A"/>
        <w:sz w:val="26"/>
        <w:szCs w:val="26"/>
        <w:lang w:eastAsia="hi-IN" w:bidi="hi-I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A"/>
        <w:sz w:val="26"/>
        <w:szCs w:val="26"/>
        <w:lang w:eastAsia="hi-IN" w:bidi="hi-I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A"/>
        <w:sz w:val="26"/>
        <w:szCs w:val="26"/>
        <w:lang w:eastAsia="hi-IN" w:bidi="hi-I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A"/>
        <w:sz w:val="26"/>
        <w:szCs w:val="26"/>
        <w:lang w:eastAsia="hi-IN" w:bidi="hi-I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A"/>
        <w:sz w:val="26"/>
        <w:szCs w:val="26"/>
        <w:lang w:eastAsia="hi-IN" w:bidi="hi-I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00000A"/>
        <w:sz w:val="26"/>
        <w:szCs w:val="26"/>
        <w:lang w:eastAsia="hi-IN" w:bidi="hi-I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00000A"/>
        <w:sz w:val="26"/>
        <w:szCs w:val="26"/>
        <w:lang w:eastAsia="hi-IN" w:bidi="hi-I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A"/>
        <w:sz w:val="26"/>
        <w:szCs w:val="26"/>
        <w:lang w:eastAsia="hi-IN" w:bidi="hi-I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00000A"/>
        <w:sz w:val="26"/>
        <w:szCs w:val="26"/>
        <w:lang w:eastAsia="hi-IN" w:bidi="hi-I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00000A"/>
        <w:sz w:val="26"/>
        <w:szCs w:val="26"/>
        <w:lang w:eastAsia="hi-IN" w:bidi="hi-I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SimSun" w:hAnsi="Symbol" w:cs="OpenSymbol"/>
        <w:b/>
        <w:kern w:val="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OpenSymbol"/>
        <w:color w:val="00000A"/>
        <w:spacing w:val="-2"/>
        <w:sz w:val="28"/>
        <w:szCs w:val="28"/>
        <w:lang w:eastAsia="hi-IN" w:bidi="hi-IN"/>
      </w:rPr>
    </w:lvl>
    <w:lvl w:ilvl="1">
      <w:start w:val="1"/>
      <w:numFmt w:val="bullet"/>
      <w:lvlText w:val="◦"/>
      <w:lvlJc w:val="left"/>
      <w:pPr>
        <w:tabs>
          <w:tab w:val="num" w:pos="1146"/>
        </w:tabs>
        <w:ind w:left="114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6"/>
        </w:tabs>
        <w:ind w:left="150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OpenSymbol"/>
        <w:color w:val="00000A"/>
        <w:spacing w:val="-2"/>
        <w:sz w:val="28"/>
        <w:szCs w:val="28"/>
        <w:lang w:eastAsia="hi-IN" w:bidi="hi-IN"/>
      </w:rPr>
    </w:lvl>
    <w:lvl w:ilvl="4">
      <w:start w:val="1"/>
      <w:numFmt w:val="bullet"/>
      <w:lvlText w:val="◦"/>
      <w:lvlJc w:val="left"/>
      <w:pPr>
        <w:tabs>
          <w:tab w:val="num" w:pos="2226"/>
        </w:tabs>
        <w:ind w:left="222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6"/>
        </w:tabs>
        <w:ind w:left="258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OpenSymbol"/>
        <w:color w:val="00000A"/>
        <w:spacing w:val="-2"/>
        <w:sz w:val="28"/>
        <w:szCs w:val="28"/>
        <w:lang w:eastAsia="hi-IN" w:bidi="hi-IN"/>
      </w:rPr>
    </w:lvl>
    <w:lvl w:ilvl="7">
      <w:start w:val="1"/>
      <w:numFmt w:val="bullet"/>
      <w:lvlText w:val="◦"/>
      <w:lvlJc w:val="left"/>
      <w:pPr>
        <w:tabs>
          <w:tab w:val="num" w:pos="3306"/>
        </w:tabs>
        <w:ind w:left="330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6"/>
        </w:tabs>
        <w:ind w:left="3666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A"/>
        <w:sz w:val="28"/>
        <w:szCs w:val="28"/>
        <w:lang w:eastAsia="hi-IN" w:bidi="hi-IN"/>
      </w:rPr>
    </w:lvl>
  </w:abstractNum>
  <w:abstractNum w:abstractNumId="8" w15:restartNumberingAfterBreak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9C7414"/>
    <w:multiLevelType w:val="hybridMultilevel"/>
    <w:tmpl w:val="69E60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</w:num>
  <w:num w:numId="7">
    <w:abstractNumId w:val="9"/>
  </w:num>
  <w:num w:numId="8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0"/>
  </w:num>
  <w:num w:numId="10">
    <w:abstractNumId w:val="1"/>
  </w:num>
  <w:num w:numId="11">
    <w:abstractNumId w:val="2"/>
  </w:num>
  <w:num w:numId="12">
    <w:abstractNumId w:val="5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1416"/>
    <w:rsid w:val="00015046"/>
    <w:rsid w:val="000174BB"/>
    <w:rsid w:val="00076AA1"/>
    <w:rsid w:val="000A7FC5"/>
    <w:rsid w:val="000E1416"/>
    <w:rsid w:val="001230D6"/>
    <w:rsid w:val="00167061"/>
    <w:rsid w:val="001C5FB2"/>
    <w:rsid w:val="001F4022"/>
    <w:rsid w:val="002A2D4C"/>
    <w:rsid w:val="002C05EC"/>
    <w:rsid w:val="002D2461"/>
    <w:rsid w:val="003145E0"/>
    <w:rsid w:val="00390BFE"/>
    <w:rsid w:val="003B00C4"/>
    <w:rsid w:val="00457189"/>
    <w:rsid w:val="004A7D21"/>
    <w:rsid w:val="005356F0"/>
    <w:rsid w:val="005429A2"/>
    <w:rsid w:val="00551D6C"/>
    <w:rsid w:val="00554594"/>
    <w:rsid w:val="005E1E10"/>
    <w:rsid w:val="005F58C9"/>
    <w:rsid w:val="006A362F"/>
    <w:rsid w:val="006B21FE"/>
    <w:rsid w:val="007A5B5C"/>
    <w:rsid w:val="007B4019"/>
    <w:rsid w:val="007F74F8"/>
    <w:rsid w:val="008B2356"/>
    <w:rsid w:val="00944F12"/>
    <w:rsid w:val="00952E3C"/>
    <w:rsid w:val="00957001"/>
    <w:rsid w:val="009A4753"/>
    <w:rsid w:val="009E468B"/>
    <w:rsid w:val="00A1315F"/>
    <w:rsid w:val="00A254EE"/>
    <w:rsid w:val="00A96064"/>
    <w:rsid w:val="00AB46F5"/>
    <w:rsid w:val="00AD44CE"/>
    <w:rsid w:val="00B4157C"/>
    <w:rsid w:val="00BA278B"/>
    <w:rsid w:val="00BC06F9"/>
    <w:rsid w:val="00C043AB"/>
    <w:rsid w:val="00C815E5"/>
    <w:rsid w:val="00CB2FB8"/>
    <w:rsid w:val="00CD77C4"/>
    <w:rsid w:val="00D44D9F"/>
    <w:rsid w:val="00D64B8F"/>
    <w:rsid w:val="00DA186E"/>
    <w:rsid w:val="00DD11CD"/>
    <w:rsid w:val="00DD1D89"/>
    <w:rsid w:val="00E744CB"/>
    <w:rsid w:val="00EE6E04"/>
    <w:rsid w:val="00F4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F9FFE"/>
  <w15:docId w15:val="{940B32B5-A6B7-4EBF-A48C-55CB29A63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BFE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uiPriority w:val="99"/>
    <w:semiHidden/>
    <w:rsid w:val="00390BFE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90BFE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index 1"/>
    <w:basedOn w:val="a"/>
    <w:next w:val="a"/>
    <w:autoRedefine/>
    <w:uiPriority w:val="99"/>
    <w:semiHidden/>
    <w:unhideWhenUsed/>
    <w:rsid w:val="00390BFE"/>
    <w:pPr>
      <w:spacing w:after="0" w:line="240" w:lineRule="auto"/>
      <w:ind w:left="220" w:hanging="220"/>
    </w:pPr>
  </w:style>
  <w:style w:type="paragraph" w:styleId="a4">
    <w:name w:val="header"/>
    <w:basedOn w:val="a"/>
    <w:link w:val="10"/>
    <w:uiPriority w:val="99"/>
    <w:semiHidden/>
    <w:unhideWhenUsed/>
    <w:rsid w:val="00390B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uiPriority w:val="99"/>
    <w:semiHidden/>
    <w:rsid w:val="00390BFE"/>
    <w:rPr>
      <w:rFonts w:ascii="Calibri" w:eastAsia="Times New Roman" w:hAnsi="Calibri" w:cs="Calibri"/>
      <w:lang w:eastAsia="ar-SA"/>
    </w:rPr>
  </w:style>
  <w:style w:type="paragraph" w:styleId="a6">
    <w:name w:val="footer"/>
    <w:basedOn w:val="a"/>
    <w:link w:val="11"/>
    <w:uiPriority w:val="99"/>
    <w:semiHidden/>
    <w:unhideWhenUsed/>
    <w:rsid w:val="00390BF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uiPriority w:val="99"/>
    <w:semiHidden/>
    <w:rsid w:val="00390BFE"/>
    <w:rPr>
      <w:rFonts w:ascii="Calibri" w:eastAsia="Times New Roman" w:hAnsi="Calibri" w:cs="Calibri"/>
      <w:lang w:eastAsia="ar-SA"/>
    </w:rPr>
  </w:style>
  <w:style w:type="paragraph" w:styleId="a8">
    <w:name w:val="Body Text"/>
    <w:basedOn w:val="a"/>
    <w:link w:val="12"/>
    <w:uiPriority w:val="99"/>
    <w:semiHidden/>
    <w:unhideWhenUsed/>
    <w:rsid w:val="00390BFE"/>
    <w:pPr>
      <w:spacing w:after="120"/>
    </w:pPr>
  </w:style>
  <w:style w:type="character" w:customStyle="1" w:styleId="a9">
    <w:name w:val="Основной текст Знак"/>
    <w:basedOn w:val="a0"/>
    <w:semiHidden/>
    <w:rsid w:val="00390BFE"/>
    <w:rPr>
      <w:rFonts w:ascii="Calibri" w:eastAsia="Times New Roman" w:hAnsi="Calibri" w:cs="Calibri"/>
      <w:lang w:eastAsia="ar-SA"/>
    </w:rPr>
  </w:style>
  <w:style w:type="paragraph" w:styleId="aa">
    <w:name w:val="List"/>
    <w:basedOn w:val="a8"/>
    <w:uiPriority w:val="99"/>
    <w:semiHidden/>
    <w:unhideWhenUsed/>
    <w:rsid w:val="00390BFE"/>
    <w:pPr>
      <w:widowControl w:val="0"/>
      <w:tabs>
        <w:tab w:val="left" w:pos="708"/>
      </w:tabs>
      <w:spacing w:line="100" w:lineRule="atLeast"/>
    </w:pPr>
    <w:rPr>
      <w:rFonts w:ascii="Times New Roman" w:eastAsia="SimSun" w:hAnsi="Times New Roman" w:cs="Mangal"/>
      <w:color w:val="00000A"/>
      <w:sz w:val="24"/>
      <w:szCs w:val="24"/>
      <w:lang w:eastAsia="hi-IN" w:bidi="hi-IN"/>
    </w:rPr>
  </w:style>
  <w:style w:type="paragraph" w:styleId="ab">
    <w:name w:val="Title"/>
    <w:basedOn w:val="a"/>
    <w:next w:val="a"/>
    <w:link w:val="ac"/>
    <w:uiPriority w:val="99"/>
    <w:qFormat/>
    <w:rsid w:val="00390BF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b"/>
    <w:uiPriority w:val="99"/>
    <w:rsid w:val="00390BFE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ad">
    <w:name w:val="Subtitle"/>
    <w:basedOn w:val="ab"/>
    <w:next w:val="a8"/>
    <w:link w:val="ae"/>
    <w:uiPriority w:val="99"/>
    <w:qFormat/>
    <w:rsid w:val="00390BFE"/>
    <w:pPr>
      <w:keepNext/>
      <w:widowControl w:val="0"/>
      <w:tabs>
        <w:tab w:val="left" w:pos="708"/>
      </w:tabs>
      <w:spacing w:before="240" w:after="120" w:line="100" w:lineRule="atLeast"/>
      <w:contextualSpacing w:val="0"/>
      <w:jc w:val="center"/>
    </w:pPr>
    <w:rPr>
      <w:rFonts w:ascii="Arial" w:eastAsia="Microsoft YaHei" w:hAnsi="Arial" w:cs="Mangal"/>
      <w:i/>
      <w:iCs/>
      <w:color w:val="00000A"/>
      <w:spacing w:val="0"/>
      <w:kern w:val="0"/>
      <w:sz w:val="28"/>
      <w:szCs w:val="28"/>
      <w:lang w:eastAsia="hi-IN" w:bidi="hi-IN"/>
    </w:rPr>
  </w:style>
  <w:style w:type="character" w:customStyle="1" w:styleId="ae">
    <w:name w:val="Подзаголовок Знак"/>
    <w:basedOn w:val="a0"/>
    <w:link w:val="ad"/>
    <w:uiPriority w:val="99"/>
    <w:rsid w:val="00390BFE"/>
    <w:rPr>
      <w:rFonts w:ascii="Arial" w:eastAsia="Microsoft YaHei" w:hAnsi="Arial" w:cs="Mangal"/>
      <w:i/>
      <w:iCs/>
      <w:color w:val="00000A"/>
      <w:sz w:val="28"/>
      <w:szCs w:val="28"/>
      <w:lang w:eastAsia="hi-IN" w:bidi="hi-IN"/>
    </w:rPr>
  </w:style>
  <w:style w:type="paragraph" w:styleId="af">
    <w:name w:val="Balloon Text"/>
    <w:basedOn w:val="a"/>
    <w:link w:val="2"/>
    <w:uiPriority w:val="99"/>
    <w:semiHidden/>
    <w:unhideWhenUsed/>
    <w:rsid w:val="00390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semiHidden/>
    <w:rsid w:val="00390BFE"/>
    <w:rPr>
      <w:rFonts w:ascii="Segoe UI" w:eastAsia="Times New Roman" w:hAnsi="Segoe UI" w:cs="Segoe UI"/>
      <w:sz w:val="18"/>
      <w:szCs w:val="18"/>
      <w:lang w:eastAsia="ar-SA"/>
    </w:rPr>
  </w:style>
  <w:style w:type="paragraph" w:styleId="af1">
    <w:name w:val="No Spacing"/>
    <w:uiPriority w:val="99"/>
    <w:qFormat/>
    <w:rsid w:val="00390BFE"/>
    <w:pPr>
      <w:tabs>
        <w:tab w:val="left" w:pos="708"/>
      </w:tabs>
      <w:suppressAutoHyphens/>
      <w:spacing w:after="0" w:line="100" w:lineRule="atLeast"/>
    </w:pPr>
    <w:rPr>
      <w:rFonts w:ascii="Calibri" w:eastAsia="SimSun" w:hAnsi="Calibri" w:cs="Calibri"/>
      <w:color w:val="00000A"/>
      <w:lang w:eastAsia="ar-SA"/>
    </w:rPr>
  </w:style>
  <w:style w:type="paragraph" w:customStyle="1" w:styleId="3">
    <w:name w:val="Название3"/>
    <w:basedOn w:val="a"/>
    <w:uiPriority w:val="99"/>
    <w:semiHidden/>
    <w:rsid w:val="00390BF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">
    <w:name w:val="Указатель5"/>
    <w:basedOn w:val="a"/>
    <w:uiPriority w:val="99"/>
    <w:semiHidden/>
    <w:rsid w:val="00390BFE"/>
    <w:pPr>
      <w:suppressLineNumbers/>
    </w:pPr>
    <w:rPr>
      <w:rFonts w:cs="Mangal"/>
    </w:rPr>
  </w:style>
  <w:style w:type="paragraph" w:customStyle="1" w:styleId="WW-">
    <w:name w:val="WW-Базовый"/>
    <w:uiPriority w:val="99"/>
    <w:semiHidden/>
    <w:rsid w:val="00390BFE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Calibri"/>
      <w:color w:val="00000A"/>
      <w:lang w:eastAsia="ar-SA"/>
    </w:rPr>
  </w:style>
  <w:style w:type="paragraph" w:customStyle="1" w:styleId="20">
    <w:name w:val="Название2"/>
    <w:basedOn w:val="a"/>
    <w:uiPriority w:val="99"/>
    <w:semiHidden/>
    <w:rsid w:val="00390BF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">
    <w:name w:val="Указатель4"/>
    <w:basedOn w:val="a"/>
    <w:uiPriority w:val="99"/>
    <w:semiHidden/>
    <w:rsid w:val="00390BFE"/>
    <w:pPr>
      <w:suppressLineNumbers/>
    </w:pPr>
    <w:rPr>
      <w:rFonts w:cs="Mangal"/>
    </w:rPr>
  </w:style>
  <w:style w:type="paragraph" w:customStyle="1" w:styleId="13">
    <w:name w:val="Название1"/>
    <w:basedOn w:val="a"/>
    <w:uiPriority w:val="99"/>
    <w:semiHidden/>
    <w:rsid w:val="00390BF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"/>
    <w:uiPriority w:val="99"/>
    <w:semiHidden/>
    <w:rsid w:val="00390BFE"/>
    <w:pPr>
      <w:suppressLineNumbers/>
    </w:pPr>
    <w:rPr>
      <w:rFonts w:cs="Mangal"/>
    </w:rPr>
  </w:style>
  <w:style w:type="paragraph" w:customStyle="1" w:styleId="WW-0">
    <w:name w:val="WW-Заглавие"/>
    <w:basedOn w:val="WW-"/>
    <w:next w:val="ad"/>
    <w:uiPriority w:val="99"/>
    <w:semiHidden/>
    <w:rsid w:val="00390BFE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customStyle="1" w:styleId="21">
    <w:name w:val="Название объекта2"/>
    <w:basedOn w:val="WW-"/>
    <w:uiPriority w:val="99"/>
    <w:semiHidden/>
    <w:rsid w:val="00390BFE"/>
    <w:pPr>
      <w:widowControl w:val="0"/>
      <w:suppressLineNumbers/>
      <w:spacing w:before="120" w:after="120" w:line="100" w:lineRule="atLeast"/>
    </w:pPr>
    <w:rPr>
      <w:rFonts w:ascii="Times New Roman" w:hAnsi="Times New Roman" w:cs="Mangal"/>
      <w:i/>
      <w:iCs/>
      <w:sz w:val="24"/>
      <w:szCs w:val="24"/>
      <w:lang w:eastAsia="hi-IN" w:bidi="hi-IN"/>
    </w:rPr>
  </w:style>
  <w:style w:type="paragraph" w:customStyle="1" w:styleId="14">
    <w:name w:val="Указатель1"/>
    <w:basedOn w:val="WW-"/>
    <w:uiPriority w:val="99"/>
    <w:semiHidden/>
    <w:rsid w:val="00390BFE"/>
    <w:pPr>
      <w:widowControl w:val="0"/>
      <w:suppressLineNumbers/>
      <w:spacing w:after="0" w:line="100" w:lineRule="atLeast"/>
    </w:pPr>
    <w:rPr>
      <w:rFonts w:ascii="Times New Roman" w:hAnsi="Times New Roman" w:cs="Mangal"/>
      <w:sz w:val="24"/>
      <w:szCs w:val="24"/>
      <w:lang w:eastAsia="hi-IN" w:bidi="hi-IN"/>
    </w:rPr>
  </w:style>
  <w:style w:type="paragraph" w:customStyle="1" w:styleId="22">
    <w:name w:val="Указатель2"/>
    <w:basedOn w:val="WW-"/>
    <w:uiPriority w:val="99"/>
    <w:semiHidden/>
    <w:rsid w:val="00390BFE"/>
    <w:pPr>
      <w:widowControl w:val="0"/>
      <w:suppressLineNumbers/>
      <w:spacing w:after="0" w:line="100" w:lineRule="atLeast"/>
    </w:pPr>
    <w:rPr>
      <w:rFonts w:ascii="Times New Roman" w:hAnsi="Times New Roman" w:cs="Mangal"/>
      <w:sz w:val="24"/>
      <w:szCs w:val="24"/>
      <w:lang w:eastAsia="hi-IN" w:bidi="hi-IN"/>
    </w:rPr>
  </w:style>
  <w:style w:type="paragraph" w:customStyle="1" w:styleId="15">
    <w:name w:val="Название объекта1"/>
    <w:basedOn w:val="WW-"/>
    <w:uiPriority w:val="99"/>
    <w:semiHidden/>
    <w:rsid w:val="00390BFE"/>
    <w:pPr>
      <w:widowControl w:val="0"/>
      <w:suppressLineNumbers/>
      <w:spacing w:before="120" w:after="120" w:line="100" w:lineRule="atLeast"/>
    </w:pPr>
    <w:rPr>
      <w:rFonts w:ascii="Times New Roman" w:hAnsi="Times New Roman" w:cs="Mangal"/>
      <w:i/>
      <w:iCs/>
      <w:sz w:val="24"/>
      <w:szCs w:val="24"/>
      <w:lang w:eastAsia="hi-IN" w:bidi="hi-IN"/>
    </w:rPr>
  </w:style>
  <w:style w:type="paragraph" w:customStyle="1" w:styleId="WW-1">
    <w:name w:val="WW-Базовый1"/>
    <w:uiPriority w:val="99"/>
    <w:semiHidden/>
    <w:rsid w:val="00390BFE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Calibri"/>
      <w:color w:val="00000A"/>
      <w:lang w:eastAsia="ar-SA"/>
    </w:rPr>
  </w:style>
  <w:style w:type="paragraph" w:customStyle="1" w:styleId="af2">
    <w:name w:val="Содержимое таблицы"/>
    <w:basedOn w:val="WW-"/>
    <w:uiPriority w:val="99"/>
    <w:semiHidden/>
    <w:rsid w:val="00390BFE"/>
    <w:pPr>
      <w:widowControl w:val="0"/>
      <w:suppressLineNumbers/>
      <w:spacing w:after="0" w:line="100" w:lineRule="atLeast"/>
    </w:pPr>
    <w:rPr>
      <w:rFonts w:ascii="Times New Roman" w:hAnsi="Times New Roman" w:cs="Mangal"/>
      <w:sz w:val="24"/>
      <w:szCs w:val="24"/>
      <w:lang w:eastAsia="hi-IN" w:bidi="hi-IN"/>
    </w:rPr>
  </w:style>
  <w:style w:type="paragraph" w:customStyle="1" w:styleId="af3">
    <w:name w:val="Заголовок таблицы"/>
    <w:basedOn w:val="af2"/>
    <w:uiPriority w:val="99"/>
    <w:semiHidden/>
    <w:rsid w:val="00390BFE"/>
    <w:pPr>
      <w:jc w:val="center"/>
    </w:pPr>
    <w:rPr>
      <w:b/>
      <w:bCs/>
    </w:rPr>
  </w:style>
  <w:style w:type="paragraph" w:customStyle="1" w:styleId="16">
    <w:name w:val="Без интервала1"/>
    <w:uiPriority w:val="99"/>
    <w:semiHidden/>
    <w:rsid w:val="00390BFE"/>
    <w:pPr>
      <w:tabs>
        <w:tab w:val="left" w:pos="708"/>
      </w:tabs>
      <w:suppressAutoHyphens/>
      <w:spacing w:after="0" w:line="100" w:lineRule="atLeast"/>
    </w:pPr>
    <w:rPr>
      <w:rFonts w:ascii="Calibri" w:eastAsia="SimSun" w:hAnsi="Calibri" w:cs="Calibri"/>
      <w:color w:val="00000A"/>
      <w:lang w:eastAsia="ar-SA"/>
    </w:rPr>
  </w:style>
  <w:style w:type="paragraph" w:customStyle="1" w:styleId="17">
    <w:name w:val="Абзац списка1"/>
    <w:basedOn w:val="a"/>
    <w:uiPriority w:val="99"/>
    <w:semiHidden/>
    <w:rsid w:val="00390BFE"/>
    <w:pPr>
      <w:ind w:left="720"/>
    </w:pPr>
  </w:style>
  <w:style w:type="paragraph" w:customStyle="1" w:styleId="cecee1e1fbfbf7f7ededfbfbe9e91">
    <w:name w:val="Оceceбe1e1ыfbfbчf7f7нededыfbfbйe9e91"/>
    <w:uiPriority w:val="99"/>
    <w:semiHidden/>
    <w:rsid w:val="00390BFE"/>
    <w:pPr>
      <w:tabs>
        <w:tab w:val="left" w:pos="708"/>
      </w:tabs>
      <w:suppressAutoHyphens/>
      <w:autoSpaceDN w:val="0"/>
      <w:adjustRightInd w:val="0"/>
      <w:spacing w:after="200" w:line="276" w:lineRule="auto"/>
    </w:pPr>
    <w:rPr>
      <w:rFonts w:ascii="Calibri" w:eastAsia="Times New Roman" w:hAnsi="Liberation Serif" w:cs="Calibri"/>
      <w:color w:val="00000A"/>
      <w:kern w:val="2"/>
    </w:rPr>
  </w:style>
  <w:style w:type="character" w:customStyle="1" w:styleId="WW8Num1z0">
    <w:name w:val="WW8Num1z0"/>
    <w:rsid w:val="00390BFE"/>
    <w:rPr>
      <w:rFonts w:ascii="Times New Roman" w:eastAsia="SimSun" w:hAnsi="Times New Roman" w:cs="Times New Roman" w:hint="default"/>
      <w:color w:val="00000A"/>
      <w:sz w:val="26"/>
      <w:szCs w:val="26"/>
      <w:lang w:eastAsia="hi-IN" w:bidi="hi-IN"/>
    </w:rPr>
  </w:style>
  <w:style w:type="character" w:customStyle="1" w:styleId="WW8Num1z1">
    <w:name w:val="WW8Num1z1"/>
    <w:rsid w:val="00390BFE"/>
  </w:style>
  <w:style w:type="character" w:customStyle="1" w:styleId="WW8Num1z2">
    <w:name w:val="WW8Num1z2"/>
    <w:rsid w:val="00390BFE"/>
  </w:style>
  <w:style w:type="character" w:customStyle="1" w:styleId="WW8Num1z3">
    <w:name w:val="WW8Num1z3"/>
    <w:rsid w:val="00390BFE"/>
  </w:style>
  <w:style w:type="character" w:customStyle="1" w:styleId="WW8Num1z4">
    <w:name w:val="WW8Num1z4"/>
    <w:rsid w:val="00390BFE"/>
  </w:style>
  <w:style w:type="character" w:customStyle="1" w:styleId="WW8Num1z5">
    <w:name w:val="WW8Num1z5"/>
    <w:rsid w:val="00390BFE"/>
  </w:style>
  <w:style w:type="character" w:customStyle="1" w:styleId="WW8Num1z6">
    <w:name w:val="WW8Num1z6"/>
    <w:rsid w:val="00390BFE"/>
  </w:style>
  <w:style w:type="character" w:customStyle="1" w:styleId="WW8Num1z7">
    <w:name w:val="WW8Num1z7"/>
    <w:rsid w:val="00390BFE"/>
  </w:style>
  <w:style w:type="character" w:customStyle="1" w:styleId="WW8Num1z8">
    <w:name w:val="WW8Num1z8"/>
    <w:rsid w:val="00390BFE"/>
  </w:style>
  <w:style w:type="character" w:customStyle="1" w:styleId="WW8Num2z0">
    <w:name w:val="WW8Num2z0"/>
    <w:rsid w:val="00390BFE"/>
    <w:rPr>
      <w:rFonts w:ascii="Times New Roman" w:eastAsia="SimSun" w:hAnsi="Times New Roman" w:cs="Times New Roman" w:hint="default"/>
      <w:color w:val="00000A"/>
      <w:sz w:val="28"/>
      <w:szCs w:val="28"/>
    </w:rPr>
  </w:style>
  <w:style w:type="character" w:customStyle="1" w:styleId="WW8Num2z1">
    <w:name w:val="WW8Num2z1"/>
    <w:rsid w:val="00390BFE"/>
  </w:style>
  <w:style w:type="character" w:customStyle="1" w:styleId="WW8Num2z2">
    <w:name w:val="WW8Num2z2"/>
    <w:rsid w:val="00390BFE"/>
  </w:style>
  <w:style w:type="character" w:customStyle="1" w:styleId="WW8Num2z3">
    <w:name w:val="WW8Num2z3"/>
    <w:rsid w:val="00390BFE"/>
  </w:style>
  <w:style w:type="character" w:customStyle="1" w:styleId="WW8Num2z4">
    <w:name w:val="WW8Num2z4"/>
    <w:rsid w:val="00390BFE"/>
  </w:style>
  <w:style w:type="character" w:customStyle="1" w:styleId="WW8Num2z5">
    <w:name w:val="WW8Num2z5"/>
    <w:rsid w:val="00390BFE"/>
  </w:style>
  <w:style w:type="character" w:customStyle="1" w:styleId="WW8Num2z6">
    <w:name w:val="WW8Num2z6"/>
    <w:rsid w:val="00390BFE"/>
  </w:style>
  <w:style w:type="character" w:customStyle="1" w:styleId="WW8Num2z7">
    <w:name w:val="WW8Num2z7"/>
    <w:rsid w:val="00390BFE"/>
  </w:style>
  <w:style w:type="character" w:customStyle="1" w:styleId="WW8Num2z8">
    <w:name w:val="WW8Num2z8"/>
    <w:rsid w:val="00390BFE"/>
  </w:style>
  <w:style w:type="character" w:customStyle="1" w:styleId="WW8Num3z0">
    <w:name w:val="WW8Num3z0"/>
    <w:rsid w:val="00390BFE"/>
  </w:style>
  <w:style w:type="character" w:customStyle="1" w:styleId="WW8Num3z1">
    <w:name w:val="WW8Num3z1"/>
    <w:rsid w:val="00390BFE"/>
  </w:style>
  <w:style w:type="character" w:customStyle="1" w:styleId="WW8Num3z2">
    <w:name w:val="WW8Num3z2"/>
    <w:rsid w:val="00390BFE"/>
  </w:style>
  <w:style w:type="character" w:customStyle="1" w:styleId="WW8Num3z3">
    <w:name w:val="WW8Num3z3"/>
    <w:rsid w:val="00390BFE"/>
  </w:style>
  <w:style w:type="character" w:customStyle="1" w:styleId="WW8Num3z4">
    <w:name w:val="WW8Num3z4"/>
    <w:rsid w:val="00390BFE"/>
  </w:style>
  <w:style w:type="character" w:customStyle="1" w:styleId="WW8Num3z5">
    <w:name w:val="WW8Num3z5"/>
    <w:rsid w:val="00390BFE"/>
  </w:style>
  <w:style w:type="character" w:customStyle="1" w:styleId="WW8Num3z6">
    <w:name w:val="WW8Num3z6"/>
    <w:rsid w:val="00390BFE"/>
  </w:style>
  <w:style w:type="character" w:customStyle="1" w:styleId="WW8Num3z7">
    <w:name w:val="WW8Num3z7"/>
    <w:rsid w:val="00390BFE"/>
  </w:style>
  <w:style w:type="character" w:customStyle="1" w:styleId="WW8Num3z8">
    <w:name w:val="WW8Num3z8"/>
    <w:rsid w:val="00390BFE"/>
  </w:style>
  <w:style w:type="character" w:customStyle="1" w:styleId="WW8Num4z0">
    <w:name w:val="WW8Num4z0"/>
    <w:rsid w:val="00390BFE"/>
  </w:style>
  <w:style w:type="character" w:customStyle="1" w:styleId="WW8Num4z1">
    <w:name w:val="WW8Num4z1"/>
    <w:rsid w:val="00390BFE"/>
    <w:rPr>
      <w:rFonts w:ascii="Times New Roman" w:eastAsia="SimSun" w:hAnsi="Times New Roman" w:cs="Times New Roman" w:hint="default"/>
      <w:color w:val="00000A"/>
      <w:sz w:val="26"/>
      <w:szCs w:val="26"/>
      <w:lang w:eastAsia="hi-IN" w:bidi="hi-IN"/>
    </w:rPr>
  </w:style>
  <w:style w:type="character" w:customStyle="1" w:styleId="WW8Num4z2">
    <w:name w:val="WW8Num4z2"/>
    <w:rsid w:val="00390BFE"/>
  </w:style>
  <w:style w:type="character" w:customStyle="1" w:styleId="WW8Num4z3">
    <w:name w:val="WW8Num4z3"/>
    <w:rsid w:val="00390BFE"/>
  </w:style>
  <w:style w:type="character" w:customStyle="1" w:styleId="WW8Num4z4">
    <w:name w:val="WW8Num4z4"/>
    <w:rsid w:val="00390BFE"/>
  </w:style>
  <w:style w:type="character" w:customStyle="1" w:styleId="WW8Num4z5">
    <w:name w:val="WW8Num4z5"/>
    <w:rsid w:val="00390BFE"/>
  </w:style>
  <w:style w:type="character" w:customStyle="1" w:styleId="WW8Num4z6">
    <w:name w:val="WW8Num4z6"/>
    <w:rsid w:val="00390BFE"/>
  </w:style>
  <w:style w:type="character" w:customStyle="1" w:styleId="WW8Num4z7">
    <w:name w:val="WW8Num4z7"/>
    <w:rsid w:val="00390BFE"/>
  </w:style>
  <w:style w:type="character" w:customStyle="1" w:styleId="WW8Num4z8">
    <w:name w:val="WW8Num4z8"/>
    <w:rsid w:val="00390BFE"/>
  </w:style>
  <w:style w:type="character" w:customStyle="1" w:styleId="WW8Num5z0">
    <w:name w:val="WW8Num5z0"/>
    <w:rsid w:val="00390BFE"/>
    <w:rPr>
      <w:rFonts w:ascii="Symbol" w:eastAsia="SimSun" w:hAnsi="Symbol" w:cs="OpenSymbol" w:hint="default"/>
      <w:color w:val="00000A"/>
      <w:sz w:val="26"/>
      <w:szCs w:val="26"/>
      <w:lang w:eastAsia="hi-IN" w:bidi="hi-IN"/>
    </w:rPr>
  </w:style>
  <w:style w:type="character" w:customStyle="1" w:styleId="WW8Num6z0">
    <w:name w:val="WW8Num6z0"/>
    <w:rsid w:val="00390BFE"/>
    <w:rPr>
      <w:rFonts w:ascii="Symbol" w:eastAsia="SimSun" w:hAnsi="Symbol" w:cs="OpenSymbol" w:hint="default"/>
      <w:b/>
      <w:bCs w:val="0"/>
      <w:kern w:val="2"/>
    </w:rPr>
  </w:style>
  <w:style w:type="character" w:customStyle="1" w:styleId="WW8Num6z1">
    <w:name w:val="WW8Num6z1"/>
    <w:rsid w:val="00390BFE"/>
  </w:style>
  <w:style w:type="character" w:customStyle="1" w:styleId="WW8Num6z2">
    <w:name w:val="WW8Num6z2"/>
    <w:rsid w:val="00390BFE"/>
  </w:style>
  <w:style w:type="character" w:customStyle="1" w:styleId="WW8Num6z3">
    <w:name w:val="WW8Num6z3"/>
    <w:rsid w:val="00390BFE"/>
  </w:style>
  <w:style w:type="character" w:customStyle="1" w:styleId="WW8Num6z4">
    <w:name w:val="WW8Num6z4"/>
    <w:rsid w:val="00390BFE"/>
  </w:style>
  <w:style w:type="character" w:customStyle="1" w:styleId="WW8Num6z5">
    <w:name w:val="WW8Num6z5"/>
    <w:rsid w:val="00390BFE"/>
  </w:style>
  <w:style w:type="character" w:customStyle="1" w:styleId="WW8Num6z6">
    <w:name w:val="WW8Num6z6"/>
    <w:rsid w:val="00390BFE"/>
  </w:style>
  <w:style w:type="character" w:customStyle="1" w:styleId="WW8Num6z7">
    <w:name w:val="WW8Num6z7"/>
    <w:rsid w:val="00390BFE"/>
  </w:style>
  <w:style w:type="character" w:customStyle="1" w:styleId="WW8Num6z8">
    <w:name w:val="WW8Num6z8"/>
    <w:rsid w:val="00390BFE"/>
  </w:style>
  <w:style w:type="character" w:customStyle="1" w:styleId="WW8Num7z0">
    <w:name w:val="WW8Num7z0"/>
    <w:rsid w:val="00390BFE"/>
    <w:rPr>
      <w:rFonts w:ascii="Symbol" w:eastAsia="SimSun" w:hAnsi="Symbol" w:cs="OpenSymbol" w:hint="default"/>
      <w:color w:val="00000A"/>
      <w:spacing w:val="-2"/>
      <w:sz w:val="28"/>
      <w:szCs w:val="28"/>
      <w:lang w:eastAsia="hi-IN" w:bidi="hi-IN"/>
    </w:rPr>
  </w:style>
  <w:style w:type="character" w:customStyle="1" w:styleId="WW8Num7z1">
    <w:name w:val="WW8Num7z1"/>
    <w:rsid w:val="00390BFE"/>
    <w:rPr>
      <w:rFonts w:ascii="OpenSymbol" w:hAnsi="OpenSymbol" w:cs="OpenSymbol" w:hint="default"/>
    </w:rPr>
  </w:style>
  <w:style w:type="character" w:customStyle="1" w:styleId="WW8Num8z0">
    <w:name w:val="WW8Num8z0"/>
    <w:rsid w:val="00390BFE"/>
    <w:rPr>
      <w:rFonts w:ascii="Times New Roman" w:eastAsia="SimSun" w:hAnsi="Times New Roman" w:cs="Times New Roman" w:hint="default"/>
      <w:color w:val="00000A"/>
      <w:sz w:val="28"/>
      <w:szCs w:val="28"/>
      <w:lang w:eastAsia="hi-IN" w:bidi="hi-IN"/>
    </w:rPr>
  </w:style>
  <w:style w:type="character" w:customStyle="1" w:styleId="WW8Num9z0">
    <w:name w:val="WW8Num9z0"/>
    <w:rsid w:val="00390BFE"/>
    <w:rPr>
      <w:rFonts w:ascii="Symbol" w:hAnsi="Symbol" w:cs="Symbol" w:hint="default"/>
    </w:rPr>
  </w:style>
  <w:style w:type="character" w:customStyle="1" w:styleId="WW8Num9z1">
    <w:name w:val="WW8Num9z1"/>
    <w:rsid w:val="00390BFE"/>
  </w:style>
  <w:style w:type="character" w:customStyle="1" w:styleId="WW8Num9z2">
    <w:name w:val="WW8Num9z2"/>
    <w:rsid w:val="00390BFE"/>
  </w:style>
  <w:style w:type="character" w:customStyle="1" w:styleId="WW8Num9z3">
    <w:name w:val="WW8Num9z3"/>
    <w:rsid w:val="00390BFE"/>
  </w:style>
  <w:style w:type="character" w:customStyle="1" w:styleId="WW8Num9z4">
    <w:name w:val="WW8Num9z4"/>
    <w:rsid w:val="00390BFE"/>
  </w:style>
  <w:style w:type="character" w:customStyle="1" w:styleId="WW8Num9z5">
    <w:name w:val="WW8Num9z5"/>
    <w:rsid w:val="00390BFE"/>
  </w:style>
  <w:style w:type="character" w:customStyle="1" w:styleId="WW8Num9z6">
    <w:name w:val="WW8Num9z6"/>
    <w:rsid w:val="00390BFE"/>
  </w:style>
  <w:style w:type="character" w:customStyle="1" w:styleId="WW8Num9z7">
    <w:name w:val="WW8Num9z7"/>
    <w:rsid w:val="00390BFE"/>
  </w:style>
  <w:style w:type="character" w:customStyle="1" w:styleId="WW8Num9z8">
    <w:name w:val="WW8Num9z8"/>
    <w:rsid w:val="00390BFE"/>
  </w:style>
  <w:style w:type="character" w:customStyle="1" w:styleId="40">
    <w:name w:val="Основной шрифт абзаца4"/>
    <w:rsid w:val="00390BFE"/>
  </w:style>
  <w:style w:type="character" w:customStyle="1" w:styleId="WW8Num10z0">
    <w:name w:val="WW8Num10z0"/>
    <w:rsid w:val="00390BFE"/>
  </w:style>
  <w:style w:type="character" w:customStyle="1" w:styleId="WW8Num10z1">
    <w:name w:val="WW8Num10z1"/>
    <w:rsid w:val="00390BFE"/>
  </w:style>
  <w:style w:type="character" w:customStyle="1" w:styleId="WW8Num10z2">
    <w:name w:val="WW8Num10z2"/>
    <w:rsid w:val="00390BFE"/>
    <w:rPr>
      <w:rFonts w:ascii="Symbol" w:hAnsi="Symbol" w:cs="Symbol" w:hint="default"/>
    </w:rPr>
  </w:style>
  <w:style w:type="character" w:customStyle="1" w:styleId="31">
    <w:name w:val="Основной шрифт абзаца3"/>
    <w:rsid w:val="00390BFE"/>
  </w:style>
  <w:style w:type="character" w:customStyle="1" w:styleId="WW8Num8z1">
    <w:name w:val="WW8Num8z1"/>
    <w:rsid w:val="00390BFE"/>
  </w:style>
  <w:style w:type="character" w:customStyle="1" w:styleId="WW8Num8z2">
    <w:name w:val="WW8Num8z2"/>
    <w:rsid w:val="00390BFE"/>
  </w:style>
  <w:style w:type="character" w:customStyle="1" w:styleId="WW8Num8z3">
    <w:name w:val="WW8Num8z3"/>
    <w:rsid w:val="00390BFE"/>
  </w:style>
  <w:style w:type="character" w:customStyle="1" w:styleId="WW8Num8z4">
    <w:name w:val="WW8Num8z4"/>
    <w:rsid w:val="00390BFE"/>
  </w:style>
  <w:style w:type="character" w:customStyle="1" w:styleId="WW8Num8z5">
    <w:name w:val="WW8Num8z5"/>
    <w:rsid w:val="00390BFE"/>
  </w:style>
  <w:style w:type="character" w:customStyle="1" w:styleId="WW8Num8z6">
    <w:name w:val="WW8Num8z6"/>
    <w:rsid w:val="00390BFE"/>
  </w:style>
  <w:style w:type="character" w:customStyle="1" w:styleId="WW8Num8z7">
    <w:name w:val="WW8Num8z7"/>
    <w:rsid w:val="00390BFE"/>
  </w:style>
  <w:style w:type="character" w:customStyle="1" w:styleId="WW8Num8z8">
    <w:name w:val="WW8Num8z8"/>
    <w:rsid w:val="00390BFE"/>
  </w:style>
  <w:style w:type="character" w:customStyle="1" w:styleId="WW8Num10z3">
    <w:name w:val="WW8Num10z3"/>
    <w:rsid w:val="00390BFE"/>
  </w:style>
  <w:style w:type="character" w:customStyle="1" w:styleId="WW8Num10z4">
    <w:name w:val="WW8Num10z4"/>
    <w:rsid w:val="00390BFE"/>
  </w:style>
  <w:style w:type="character" w:customStyle="1" w:styleId="WW8Num10z5">
    <w:name w:val="WW8Num10z5"/>
    <w:rsid w:val="00390BFE"/>
  </w:style>
  <w:style w:type="character" w:customStyle="1" w:styleId="WW8Num10z6">
    <w:name w:val="WW8Num10z6"/>
    <w:rsid w:val="00390BFE"/>
  </w:style>
  <w:style w:type="character" w:customStyle="1" w:styleId="WW8Num10z7">
    <w:name w:val="WW8Num10z7"/>
    <w:rsid w:val="00390BFE"/>
  </w:style>
  <w:style w:type="character" w:customStyle="1" w:styleId="WW8Num10z8">
    <w:name w:val="WW8Num10z8"/>
    <w:rsid w:val="00390BFE"/>
  </w:style>
  <w:style w:type="character" w:customStyle="1" w:styleId="WW8Num11z0">
    <w:name w:val="WW8Num11z0"/>
    <w:rsid w:val="00390BFE"/>
    <w:rPr>
      <w:rFonts w:ascii="Symbol" w:hAnsi="Symbol" w:cs="Symbol" w:hint="default"/>
    </w:rPr>
  </w:style>
  <w:style w:type="character" w:customStyle="1" w:styleId="WW8Num12z0">
    <w:name w:val="WW8Num12z0"/>
    <w:rsid w:val="00390BFE"/>
  </w:style>
  <w:style w:type="character" w:customStyle="1" w:styleId="WW8Num12z1">
    <w:name w:val="WW8Num12z1"/>
    <w:rsid w:val="00390BFE"/>
  </w:style>
  <w:style w:type="character" w:customStyle="1" w:styleId="WW8Num12z2">
    <w:name w:val="WW8Num12z2"/>
    <w:rsid w:val="00390BFE"/>
  </w:style>
  <w:style w:type="character" w:customStyle="1" w:styleId="WW8Num12z3">
    <w:name w:val="WW8Num12z3"/>
    <w:rsid w:val="00390BFE"/>
  </w:style>
  <w:style w:type="character" w:customStyle="1" w:styleId="WW8Num12z4">
    <w:name w:val="WW8Num12z4"/>
    <w:rsid w:val="00390BFE"/>
  </w:style>
  <w:style w:type="character" w:customStyle="1" w:styleId="WW8Num12z5">
    <w:name w:val="WW8Num12z5"/>
    <w:rsid w:val="00390BFE"/>
  </w:style>
  <w:style w:type="character" w:customStyle="1" w:styleId="WW8Num12z6">
    <w:name w:val="WW8Num12z6"/>
    <w:rsid w:val="00390BFE"/>
  </w:style>
  <w:style w:type="character" w:customStyle="1" w:styleId="WW8Num12z7">
    <w:name w:val="WW8Num12z7"/>
    <w:rsid w:val="00390BFE"/>
  </w:style>
  <w:style w:type="character" w:customStyle="1" w:styleId="WW8Num12z8">
    <w:name w:val="WW8Num12z8"/>
    <w:rsid w:val="00390BFE"/>
  </w:style>
  <w:style w:type="character" w:customStyle="1" w:styleId="WW8Num13z0">
    <w:name w:val="WW8Num13z0"/>
    <w:rsid w:val="00390BFE"/>
  </w:style>
  <w:style w:type="character" w:customStyle="1" w:styleId="WW8Num13z1">
    <w:name w:val="WW8Num13z1"/>
    <w:rsid w:val="00390BFE"/>
  </w:style>
  <w:style w:type="character" w:customStyle="1" w:styleId="WW8Num13z2">
    <w:name w:val="WW8Num13z2"/>
    <w:rsid w:val="00390BFE"/>
  </w:style>
  <w:style w:type="character" w:customStyle="1" w:styleId="WW8Num13z3">
    <w:name w:val="WW8Num13z3"/>
    <w:rsid w:val="00390BFE"/>
  </w:style>
  <w:style w:type="character" w:customStyle="1" w:styleId="WW8Num13z4">
    <w:name w:val="WW8Num13z4"/>
    <w:rsid w:val="00390BFE"/>
  </w:style>
  <w:style w:type="character" w:customStyle="1" w:styleId="WW8Num13z5">
    <w:name w:val="WW8Num13z5"/>
    <w:rsid w:val="00390BFE"/>
  </w:style>
  <w:style w:type="character" w:customStyle="1" w:styleId="WW8Num13z6">
    <w:name w:val="WW8Num13z6"/>
    <w:rsid w:val="00390BFE"/>
  </w:style>
  <w:style w:type="character" w:customStyle="1" w:styleId="WW8Num13z7">
    <w:name w:val="WW8Num13z7"/>
    <w:rsid w:val="00390BFE"/>
  </w:style>
  <w:style w:type="character" w:customStyle="1" w:styleId="WW8Num13z8">
    <w:name w:val="WW8Num13z8"/>
    <w:rsid w:val="00390BFE"/>
  </w:style>
  <w:style w:type="character" w:customStyle="1" w:styleId="WW8Num14z0">
    <w:name w:val="WW8Num14z0"/>
    <w:rsid w:val="00390BFE"/>
    <w:rPr>
      <w:rFonts w:ascii="Symbol" w:hAnsi="Symbol" w:cs="Symbol" w:hint="default"/>
    </w:rPr>
  </w:style>
  <w:style w:type="character" w:customStyle="1" w:styleId="WW8Num14z1">
    <w:name w:val="WW8Num14z1"/>
    <w:rsid w:val="00390BFE"/>
    <w:rPr>
      <w:rFonts w:ascii="Courier New" w:hAnsi="Courier New" w:cs="Courier New" w:hint="default"/>
    </w:rPr>
  </w:style>
  <w:style w:type="character" w:customStyle="1" w:styleId="WW8Num14z2">
    <w:name w:val="WW8Num14z2"/>
    <w:rsid w:val="00390BFE"/>
    <w:rPr>
      <w:rFonts w:ascii="Wingdings" w:hAnsi="Wingdings" w:cs="Wingdings" w:hint="default"/>
    </w:rPr>
  </w:style>
  <w:style w:type="character" w:customStyle="1" w:styleId="23">
    <w:name w:val="Основной шрифт абзаца2"/>
    <w:rsid w:val="00390BFE"/>
  </w:style>
  <w:style w:type="character" w:customStyle="1" w:styleId="Absatz-Standardschriftart">
    <w:name w:val="Absatz-Standardschriftart"/>
    <w:rsid w:val="00390BFE"/>
  </w:style>
  <w:style w:type="character" w:customStyle="1" w:styleId="18">
    <w:name w:val="Основной шрифт абзаца1"/>
    <w:rsid w:val="00390BFE"/>
  </w:style>
  <w:style w:type="character" w:customStyle="1" w:styleId="af4">
    <w:name w:val="Маркеры списка"/>
    <w:rsid w:val="00390BFE"/>
    <w:rPr>
      <w:rFonts w:ascii="OpenSymbol" w:eastAsia="OpenSymbol" w:hAnsi="OpenSymbol" w:cs="OpenSymbol" w:hint="default"/>
    </w:rPr>
  </w:style>
  <w:style w:type="character" w:customStyle="1" w:styleId="19">
    <w:name w:val="Текст выноски Знак1"/>
    <w:rsid w:val="00390BFE"/>
    <w:rPr>
      <w:rFonts w:ascii="Tahoma" w:eastAsia="SimSun" w:hAnsi="Tahoma" w:cs="Tahoma" w:hint="default"/>
      <w:sz w:val="16"/>
      <w:szCs w:val="14"/>
      <w:lang w:eastAsia="hi-IN" w:bidi="hi-IN"/>
    </w:rPr>
  </w:style>
  <w:style w:type="character" w:customStyle="1" w:styleId="ListLabel1">
    <w:name w:val="ListLabel 1"/>
    <w:rsid w:val="00390BFE"/>
    <w:rPr>
      <w:rFonts w:ascii="OpenSymbol" w:hAnsi="OpenSymbol" w:cs="OpenSymbol" w:hint="default"/>
    </w:rPr>
  </w:style>
  <w:style w:type="character" w:customStyle="1" w:styleId="ListLabel2">
    <w:name w:val="ListLabel 2"/>
    <w:rsid w:val="00390BFE"/>
    <w:rPr>
      <w:rFonts w:ascii="Symbol" w:hAnsi="Symbol" w:cs="Symbol" w:hint="default"/>
    </w:rPr>
  </w:style>
  <w:style w:type="character" w:customStyle="1" w:styleId="ListLabel3">
    <w:name w:val="ListLabel 3"/>
    <w:rsid w:val="00390BFE"/>
    <w:rPr>
      <w:rFonts w:ascii="Symbol" w:hAnsi="Symbol" w:cs="Symbol" w:hint="default"/>
    </w:rPr>
  </w:style>
  <w:style w:type="character" w:customStyle="1" w:styleId="ListLabel4">
    <w:name w:val="ListLabel 4"/>
    <w:rsid w:val="00390BFE"/>
    <w:rPr>
      <w:rFonts w:ascii="Symbol" w:hAnsi="Symbol" w:cs="Symbol" w:hint="default"/>
    </w:rPr>
  </w:style>
  <w:style w:type="character" w:customStyle="1" w:styleId="ListLabel5">
    <w:name w:val="ListLabel 5"/>
    <w:rsid w:val="00390BFE"/>
    <w:rPr>
      <w:rFonts w:ascii="Symbol" w:hAnsi="Symbol" w:cs="Symbol" w:hint="default"/>
    </w:rPr>
  </w:style>
  <w:style w:type="character" w:customStyle="1" w:styleId="12">
    <w:name w:val="Основной текст Знак1"/>
    <w:basedOn w:val="a0"/>
    <w:link w:val="a8"/>
    <w:uiPriority w:val="99"/>
    <w:semiHidden/>
    <w:locked/>
    <w:rsid w:val="00390BFE"/>
    <w:rPr>
      <w:rFonts w:ascii="Calibri" w:eastAsia="Times New Roman" w:hAnsi="Calibri" w:cs="Calibri"/>
      <w:lang w:eastAsia="ar-SA"/>
    </w:rPr>
  </w:style>
  <w:style w:type="character" w:customStyle="1" w:styleId="2">
    <w:name w:val="Текст выноски Знак2"/>
    <w:basedOn w:val="a0"/>
    <w:link w:val="af"/>
    <w:uiPriority w:val="99"/>
    <w:semiHidden/>
    <w:locked/>
    <w:rsid w:val="00390BFE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Верхний колонтитул Знак1"/>
    <w:basedOn w:val="a0"/>
    <w:link w:val="a4"/>
    <w:uiPriority w:val="99"/>
    <w:semiHidden/>
    <w:locked/>
    <w:rsid w:val="00390BFE"/>
    <w:rPr>
      <w:rFonts w:ascii="Calibri" w:eastAsia="Times New Roman" w:hAnsi="Calibri" w:cs="Calibri"/>
      <w:lang w:eastAsia="ar-SA"/>
    </w:rPr>
  </w:style>
  <w:style w:type="character" w:customStyle="1" w:styleId="11">
    <w:name w:val="Нижний колонтитул Знак1"/>
    <w:basedOn w:val="a0"/>
    <w:link w:val="a6"/>
    <w:uiPriority w:val="99"/>
    <w:semiHidden/>
    <w:locked/>
    <w:rsid w:val="00390BFE"/>
    <w:rPr>
      <w:rFonts w:ascii="Calibri" w:eastAsia="Times New Roman" w:hAnsi="Calibri" w:cs="Calibri"/>
      <w:lang w:eastAsia="ar-SA"/>
    </w:rPr>
  </w:style>
  <w:style w:type="table" w:styleId="af5">
    <w:name w:val="Table Grid"/>
    <w:basedOn w:val="a1"/>
    <w:uiPriority w:val="59"/>
    <w:rsid w:val="00390B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WW-"/>
    <w:uiPriority w:val="99"/>
    <w:qFormat/>
    <w:rsid w:val="00390BFE"/>
    <w:pPr>
      <w:ind w:left="720"/>
    </w:pPr>
    <w:rPr>
      <w:rFonts w:eastAsia="Calibri" w:cs="Times New Roman"/>
    </w:rPr>
  </w:style>
  <w:style w:type="paragraph" w:styleId="af7">
    <w:name w:val="index heading"/>
    <w:basedOn w:val="WW-"/>
    <w:uiPriority w:val="99"/>
    <w:semiHidden/>
    <w:unhideWhenUsed/>
    <w:rsid w:val="00390BFE"/>
    <w:pPr>
      <w:suppressLineNumbers/>
    </w:pPr>
    <w:rPr>
      <w:rFonts w:cs="Mangal"/>
    </w:rPr>
  </w:style>
  <w:style w:type="paragraph" w:customStyle="1" w:styleId="cee1fbf7edfbe91">
    <w:name w:val="Оceбe1ыfbчf7нedыfbйe91"/>
    <w:uiPriority w:val="99"/>
    <w:rsid w:val="00944F12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8C67D-FD45-4EC9-8FB8-80EA6DEC3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4096</Words>
  <Characters>23351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nora.d25@mail.ru</dc:creator>
  <cp:lastModifiedBy>Элеонора</cp:lastModifiedBy>
  <cp:revision>18</cp:revision>
  <cp:lastPrinted>2022-11-06T15:06:00Z</cp:lastPrinted>
  <dcterms:created xsi:type="dcterms:W3CDTF">2023-06-15T09:36:00Z</dcterms:created>
  <dcterms:modified xsi:type="dcterms:W3CDTF">2025-09-29T12:55:00Z</dcterms:modified>
</cp:coreProperties>
</file>